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CDE" w:rsidRDefault="00C94CDE" w:rsidP="0030388E">
      <w:pPr>
        <w:tabs>
          <w:tab w:val="left" w:pos="2640"/>
        </w:tabs>
        <w:spacing w:line="200" w:lineRule="exact"/>
      </w:pPr>
    </w:p>
    <w:p w:rsidR="00C94CDE" w:rsidRDefault="00C94CDE">
      <w:pPr>
        <w:spacing w:before="12" w:line="240" w:lineRule="exact"/>
      </w:pPr>
    </w:p>
    <w:p w:rsidR="002541B2" w:rsidRDefault="002541B2">
      <w:pPr>
        <w:spacing w:before="12" w:line="240" w:lineRule="exact"/>
      </w:pPr>
    </w:p>
    <w:p w:rsidR="002541B2" w:rsidRDefault="002541B2">
      <w:pPr>
        <w:spacing w:before="12" w:line="240" w:lineRule="exact"/>
      </w:pPr>
    </w:p>
    <w:p w:rsidR="002541B2" w:rsidRDefault="002541B2">
      <w:pPr>
        <w:spacing w:before="12" w:line="240" w:lineRule="exact"/>
      </w:pPr>
    </w:p>
    <w:p w:rsidR="002541B2" w:rsidRDefault="002541B2">
      <w:pPr>
        <w:spacing w:before="12" w:line="240" w:lineRule="exact"/>
      </w:pPr>
    </w:p>
    <w:p w:rsidR="002541B2" w:rsidRDefault="002541B2">
      <w:pPr>
        <w:spacing w:before="12" w:line="240" w:lineRule="exact"/>
      </w:pPr>
    </w:p>
    <w:p w:rsidR="002541B2" w:rsidRDefault="002541B2">
      <w:pPr>
        <w:spacing w:before="12" w:line="240" w:lineRule="exact"/>
        <w:rPr>
          <w:sz w:val="24"/>
          <w:szCs w:val="24"/>
        </w:rPr>
        <w:sectPr w:rsidR="002541B2" w:rsidSect="00E02BC8">
          <w:pgSz w:w="12240" w:h="15840"/>
          <w:pgMar w:top="540" w:right="1380" w:bottom="280" w:left="1340" w:header="720" w:footer="720" w:gutter="0"/>
          <w:cols w:space="720"/>
        </w:sectPr>
      </w:pPr>
    </w:p>
    <w:p w:rsidR="00C94CDE" w:rsidRDefault="00C94CDE">
      <w:pPr>
        <w:spacing w:before="3" w:line="140" w:lineRule="exact"/>
        <w:rPr>
          <w:sz w:val="14"/>
          <w:szCs w:val="14"/>
        </w:rPr>
      </w:pPr>
    </w:p>
    <w:p w:rsidR="00C94CDE" w:rsidRDefault="00C94CDE">
      <w:pPr>
        <w:spacing w:line="200" w:lineRule="exact"/>
      </w:pPr>
    </w:p>
    <w:p w:rsidR="00C94CDE" w:rsidRDefault="00C94CDE">
      <w:pPr>
        <w:spacing w:line="200" w:lineRule="exact"/>
      </w:pPr>
    </w:p>
    <w:p w:rsidR="00C94CDE" w:rsidRDefault="00C94CDE">
      <w:pPr>
        <w:spacing w:line="200" w:lineRule="exact"/>
      </w:pPr>
    </w:p>
    <w:p w:rsidR="002541B2" w:rsidRDefault="002541B2">
      <w:pPr>
        <w:spacing w:line="480" w:lineRule="exact"/>
        <w:ind w:left="100" w:right="-80"/>
        <w:rPr>
          <w:rFonts w:ascii="Calibri" w:eastAsia="Calibri" w:hAnsi="Calibri" w:cs="Calibri"/>
          <w:b/>
          <w:sz w:val="40"/>
          <w:szCs w:val="40"/>
        </w:rPr>
      </w:pPr>
    </w:p>
    <w:p w:rsidR="002541B2" w:rsidRDefault="002541B2">
      <w:pPr>
        <w:spacing w:line="480" w:lineRule="exact"/>
        <w:ind w:left="100" w:right="-80"/>
        <w:rPr>
          <w:rFonts w:ascii="Calibri" w:eastAsia="Calibri" w:hAnsi="Calibri" w:cs="Calibri"/>
          <w:b/>
          <w:sz w:val="40"/>
          <w:szCs w:val="40"/>
        </w:rPr>
      </w:pPr>
    </w:p>
    <w:p w:rsidR="00C94CDE" w:rsidRPr="00E02BC8" w:rsidRDefault="000E2364" w:rsidP="00E02BC8">
      <w:pPr>
        <w:spacing w:line="480" w:lineRule="exact"/>
        <w:ind w:left="90" w:right="-80" w:firstLine="10"/>
        <w:rPr>
          <w:rFonts w:ascii="Calibri" w:eastAsia="Calibri" w:hAnsi="Calibri" w:cs="Calibri"/>
          <w:sz w:val="36"/>
          <w:szCs w:val="36"/>
        </w:rPr>
      </w:pPr>
      <w:r w:rsidRPr="00E02BC8">
        <w:rPr>
          <w:rFonts w:ascii="Calibri" w:eastAsia="Calibri" w:hAnsi="Calibri" w:cs="Calibri"/>
          <w:b/>
          <w:sz w:val="36"/>
          <w:szCs w:val="36"/>
        </w:rPr>
        <w:t>N</w:t>
      </w:r>
      <w:r w:rsidRPr="00E02BC8">
        <w:rPr>
          <w:rFonts w:ascii="Calibri" w:eastAsia="Calibri" w:hAnsi="Calibri" w:cs="Calibri"/>
          <w:b/>
          <w:spacing w:val="-1"/>
          <w:sz w:val="36"/>
          <w:szCs w:val="36"/>
        </w:rPr>
        <w:t>E</w:t>
      </w:r>
      <w:r w:rsidRPr="00E02BC8">
        <w:rPr>
          <w:rFonts w:ascii="Calibri" w:eastAsia="Calibri" w:hAnsi="Calibri" w:cs="Calibri"/>
          <w:b/>
          <w:sz w:val="36"/>
          <w:szCs w:val="36"/>
        </w:rPr>
        <w:t>HA</w:t>
      </w:r>
      <w:r w:rsidRPr="00E02BC8">
        <w:rPr>
          <w:rFonts w:ascii="Calibri" w:eastAsia="Calibri" w:hAnsi="Calibri" w:cs="Calibri"/>
          <w:b/>
          <w:spacing w:val="-1"/>
          <w:sz w:val="36"/>
          <w:szCs w:val="36"/>
        </w:rPr>
        <w:t xml:space="preserve"> </w:t>
      </w:r>
      <w:r w:rsidRPr="00E02BC8">
        <w:rPr>
          <w:rFonts w:ascii="Calibri" w:eastAsia="Calibri" w:hAnsi="Calibri" w:cs="Calibri"/>
          <w:b/>
          <w:sz w:val="36"/>
          <w:szCs w:val="36"/>
        </w:rPr>
        <w:t>KAS</w:t>
      </w:r>
      <w:r w:rsidRPr="00E02BC8">
        <w:rPr>
          <w:rFonts w:ascii="Calibri" w:eastAsia="Calibri" w:hAnsi="Calibri" w:cs="Calibri"/>
          <w:b/>
          <w:spacing w:val="-1"/>
          <w:sz w:val="36"/>
          <w:szCs w:val="36"/>
        </w:rPr>
        <w:t>H</w:t>
      </w:r>
      <w:r w:rsidRPr="00E02BC8">
        <w:rPr>
          <w:rFonts w:ascii="Calibri" w:eastAsia="Calibri" w:hAnsi="Calibri" w:cs="Calibri"/>
          <w:b/>
          <w:sz w:val="36"/>
          <w:szCs w:val="36"/>
        </w:rPr>
        <w:t>YAP</w:t>
      </w:r>
    </w:p>
    <w:p w:rsidR="002541B2" w:rsidRDefault="000E2364">
      <w:pPr>
        <w:spacing w:line="460" w:lineRule="exact"/>
      </w:pPr>
      <w:r>
        <w:br w:type="column"/>
      </w:r>
    </w:p>
    <w:p w:rsidR="00C94CDE" w:rsidRPr="002541B2" w:rsidRDefault="000E2364">
      <w:pPr>
        <w:spacing w:line="460" w:lineRule="exact"/>
        <w:sectPr w:rsidR="00C94CDE" w:rsidRPr="002541B2">
          <w:type w:val="continuous"/>
          <w:pgSz w:w="12240" w:h="15840"/>
          <w:pgMar w:top="1480" w:right="1380" w:bottom="280" w:left="1340" w:header="720" w:footer="720" w:gutter="0"/>
          <w:cols w:num="2" w:space="720" w:equalWidth="0">
            <w:col w:w="2712" w:space="391"/>
            <w:col w:w="6417"/>
          </w:cols>
        </w:sectPr>
      </w:pPr>
      <w:r>
        <w:rPr>
          <w:rFonts w:ascii="Calibri" w:eastAsia="Calibri" w:hAnsi="Calibri" w:cs="Calibri"/>
          <w:b/>
          <w:position w:val="1"/>
          <w:sz w:val="40"/>
          <w:szCs w:val="40"/>
          <w:u w:val="thick" w:color="000000"/>
        </w:rPr>
        <w:t>CURRICU</w:t>
      </w:r>
      <w:r>
        <w:rPr>
          <w:rFonts w:ascii="Calibri" w:eastAsia="Calibri" w:hAnsi="Calibri" w:cs="Calibri"/>
          <w:b/>
          <w:spacing w:val="-2"/>
          <w:position w:val="1"/>
          <w:sz w:val="40"/>
          <w:szCs w:val="40"/>
          <w:u w:val="thick" w:color="000000"/>
        </w:rPr>
        <w:t>L</w:t>
      </w:r>
      <w:r>
        <w:rPr>
          <w:rFonts w:ascii="Calibri" w:eastAsia="Calibri" w:hAnsi="Calibri" w:cs="Calibri"/>
          <w:b/>
          <w:position w:val="1"/>
          <w:sz w:val="40"/>
          <w:szCs w:val="40"/>
          <w:u w:val="thick" w:color="000000"/>
        </w:rPr>
        <w:t>UM</w:t>
      </w:r>
      <w:r>
        <w:rPr>
          <w:rFonts w:ascii="Calibri" w:eastAsia="Calibri" w:hAnsi="Calibri" w:cs="Calibri"/>
          <w:b/>
          <w:spacing w:val="-2"/>
          <w:position w:val="1"/>
          <w:sz w:val="40"/>
          <w:szCs w:val="40"/>
          <w:u w:val="thick" w:color="000000"/>
        </w:rPr>
        <w:t xml:space="preserve"> </w:t>
      </w:r>
      <w:r>
        <w:rPr>
          <w:rFonts w:ascii="Calibri" w:eastAsia="Calibri" w:hAnsi="Calibri" w:cs="Calibri"/>
          <w:b/>
          <w:position w:val="1"/>
          <w:sz w:val="40"/>
          <w:szCs w:val="40"/>
          <w:u w:val="thick" w:color="000000"/>
        </w:rPr>
        <w:t>V</w:t>
      </w:r>
      <w:r>
        <w:rPr>
          <w:rFonts w:ascii="Calibri" w:eastAsia="Calibri" w:hAnsi="Calibri" w:cs="Calibri"/>
          <w:b/>
          <w:spacing w:val="1"/>
          <w:position w:val="1"/>
          <w:sz w:val="40"/>
          <w:szCs w:val="40"/>
          <w:u w:val="thick" w:color="000000"/>
        </w:rPr>
        <w:t>I</w:t>
      </w:r>
      <w:r>
        <w:rPr>
          <w:rFonts w:ascii="Calibri" w:eastAsia="Calibri" w:hAnsi="Calibri" w:cs="Calibri"/>
          <w:b/>
          <w:position w:val="1"/>
          <w:sz w:val="40"/>
          <w:szCs w:val="40"/>
          <w:u w:val="thick" w:color="000000"/>
        </w:rPr>
        <w:t>TAE</w:t>
      </w:r>
    </w:p>
    <w:p w:rsidR="00C94CDE" w:rsidRDefault="00F30349">
      <w:pPr>
        <w:spacing w:before="9" w:line="260" w:lineRule="exac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</w:t>
      </w:r>
    </w:p>
    <w:p w:rsidR="00C94CDE" w:rsidRDefault="000E2364">
      <w:pPr>
        <w:spacing w:before="11" w:line="280" w:lineRule="exact"/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proofErr w:type="gramStart"/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 xml:space="preserve">ail </w:t>
      </w:r>
      <w:r>
        <w:rPr>
          <w:rFonts w:ascii="Calibri" w:eastAsia="Calibri" w:hAnsi="Calibri" w:cs="Calibri"/>
          <w:spacing w:val="1"/>
          <w:sz w:val="24"/>
          <w:szCs w:val="24"/>
        </w:rPr>
        <w:t>:</w:t>
      </w:r>
      <w:proofErr w:type="gramEnd"/>
      <w:r>
        <w:rPr>
          <w:rFonts w:ascii="Calibri" w:eastAsia="Calibri" w:hAnsi="Calibri" w:cs="Calibri"/>
          <w:spacing w:val="1"/>
          <w:sz w:val="24"/>
          <w:szCs w:val="24"/>
        </w:rPr>
        <w:t xml:space="preserve">-  </w:t>
      </w:r>
      <w:hyperlink r:id="rId8" w:history="1">
        <w:r w:rsidR="002B67C5" w:rsidRPr="001F0EEB">
          <w:rPr>
            <w:rStyle w:val="Hyperlink"/>
            <w:rFonts w:ascii="Calibri" w:eastAsia="Calibri" w:hAnsi="Calibri" w:cs="Calibri"/>
            <w:spacing w:val="-1"/>
            <w:sz w:val="24"/>
            <w:szCs w:val="24"/>
            <w:u w:color="0000FF"/>
          </w:rPr>
          <w:t>k</w:t>
        </w:r>
        <w:r w:rsidR="002B67C5" w:rsidRPr="001F0EEB">
          <w:rPr>
            <w:rStyle w:val="Hyperlink"/>
            <w:rFonts w:ascii="Calibri" w:eastAsia="Calibri" w:hAnsi="Calibri" w:cs="Calibri"/>
            <w:sz w:val="24"/>
            <w:szCs w:val="24"/>
            <w:u w:color="0000FF"/>
          </w:rPr>
          <w:t>as</w:t>
        </w:r>
        <w:r w:rsidR="002B67C5" w:rsidRPr="001F0EEB">
          <w:rPr>
            <w:rStyle w:val="Hyperlink"/>
            <w:rFonts w:ascii="Calibri" w:eastAsia="Calibri" w:hAnsi="Calibri" w:cs="Calibri"/>
            <w:spacing w:val="1"/>
            <w:sz w:val="24"/>
            <w:szCs w:val="24"/>
            <w:u w:color="0000FF"/>
          </w:rPr>
          <w:t>h</w:t>
        </w:r>
        <w:r w:rsidR="002B67C5" w:rsidRPr="001F0EEB">
          <w:rPr>
            <w:rStyle w:val="Hyperlink"/>
            <w:rFonts w:ascii="Calibri" w:eastAsia="Calibri" w:hAnsi="Calibri" w:cs="Calibri"/>
            <w:sz w:val="24"/>
            <w:szCs w:val="24"/>
            <w:u w:color="0000FF"/>
          </w:rPr>
          <w:t>y</w:t>
        </w:r>
        <w:r w:rsidR="002B67C5" w:rsidRPr="001F0EEB">
          <w:rPr>
            <w:rStyle w:val="Hyperlink"/>
            <w:rFonts w:ascii="Calibri" w:eastAsia="Calibri" w:hAnsi="Calibri" w:cs="Calibri"/>
            <w:spacing w:val="-3"/>
            <w:sz w:val="24"/>
            <w:szCs w:val="24"/>
            <w:u w:color="0000FF"/>
          </w:rPr>
          <w:t>a</w:t>
        </w:r>
        <w:r w:rsidR="002B67C5" w:rsidRPr="001F0EEB">
          <w:rPr>
            <w:rStyle w:val="Hyperlink"/>
            <w:rFonts w:ascii="Calibri" w:eastAsia="Calibri" w:hAnsi="Calibri" w:cs="Calibri"/>
            <w:spacing w:val="1"/>
            <w:sz w:val="24"/>
            <w:szCs w:val="24"/>
            <w:u w:color="0000FF"/>
          </w:rPr>
          <w:t>p</w:t>
        </w:r>
        <w:r w:rsidR="002B67C5" w:rsidRPr="001F0EEB">
          <w:rPr>
            <w:rStyle w:val="Hyperlink"/>
            <w:rFonts w:ascii="Calibri" w:eastAsia="Calibri" w:hAnsi="Calibri" w:cs="Calibri"/>
            <w:spacing w:val="-1"/>
            <w:sz w:val="24"/>
            <w:szCs w:val="24"/>
            <w:u w:color="0000FF"/>
          </w:rPr>
          <w:t>n</w:t>
        </w:r>
        <w:r w:rsidR="002B67C5" w:rsidRPr="001F0EEB">
          <w:rPr>
            <w:rStyle w:val="Hyperlink"/>
            <w:rFonts w:ascii="Calibri" w:eastAsia="Calibri" w:hAnsi="Calibri" w:cs="Calibri"/>
            <w:sz w:val="24"/>
            <w:szCs w:val="24"/>
            <w:u w:color="0000FF"/>
          </w:rPr>
          <w:t>e</w:t>
        </w:r>
        <w:r w:rsidR="002B67C5" w:rsidRPr="001F0EEB">
          <w:rPr>
            <w:rStyle w:val="Hyperlink"/>
            <w:rFonts w:ascii="Calibri" w:eastAsia="Calibri" w:hAnsi="Calibri" w:cs="Calibri"/>
            <w:spacing w:val="1"/>
            <w:sz w:val="24"/>
            <w:szCs w:val="24"/>
            <w:u w:color="0000FF"/>
          </w:rPr>
          <w:t>h</w:t>
        </w:r>
        <w:r w:rsidR="002B67C5" w:rsidRPr="001F0EEB">
          <w:rPr>
            <w:rStyle w:val="Hyperlink"/>
            <w:rFonts w:ascii="Calibri" w:eastAsia="Calibri" w:hAnsi="Calibri" w:cs="Calibri"/>
            <w:spacing w:val="-2"/>
            <w:sz w:val="24"/>
            <w:szCs w:val="24"/>
            <w:u w:color="0000FF"/>
          </w:rPr>
          <w:t>a</w:t>
        </w:r>
        <w:r w:rsidR="002B67C5" w:rsidRPr="001F0EEB">
          <w:rPr>
            <w:rStyle w:val="Hyperlink"/>
            <w:rFonts w:ascii="Calibri" w:eastAsia="Calibri" w:hAnsi="Calibri" w:cs="Calibri"/>
            <w:sz w:val="24"/>
            <w:szCs w:val="24"/>
            <w:u w:color="0000FF"/>
          </w:rPr>
          <w:t>3</w:t>
        </w:r>
        <w:r w:rsidR="002B67C5" w:rsidRPr="001F0EEB">
          <w:rPr>
            <w:rStyle w:val="Hyperlink"/>
            <w:rFonts w:ascii="Calibri" w:eastAsia="Calibri" w:hAnsi="Calibri" w:cs="Calibri"/>
            <w:spacing w:val="1"/>
            <w:sz w:val="24"/>
            <w:szCs w:val="24"/>
            <w:u w:color="0000FF"/>
          </w:rPr>
          <w:t>4</w:t>
        </w:r>
        <w:r w:rsidR="002B67C5" w:rsidRPr="001F0EEB">
          <w:rPr>
            <w:rStyle w:val="Hyperlink"/>
            <w:rFonts w:ascii="Calibri" w:eastAsia="Calibri" w:hAnsi="Calibri" w:cs="Calibri"/>
            <w:spacing w:val="-2"/>
            <w:sz w:val="24"/>
            <w:szCs w:val="24"/>
            <w:u w:color="0000FF"/>
          </w:rPr>
          <w:t>3</w:t>
        </w:r>
        <w:r w:rsidR="002B67C5" w:rsidRPr="001F0EEB">
          <w:rPr>
            <w:rStyle w:val="Hyperlink"/>
            <w:rFonts w:ascii="Calibri" w:eastAsia="Calibri" w:hAnsi="Calibri" w:cs="Calibri"/>
            <w:spacing w:val="-1"/>
            <w:sz w:val="24"/>
            <w:szCs w:val="24"/>
            <w:u w:color="0000FF"/>
          </w:rPr>
          <w:t>@</w:t>
        </w:r>
        <w:r w:rsidR="002B67C5" w:rsidRPr="001F0EEB">
          <w:rPr>
            <w:rStyle w:val="Hyperlink"/>
            <w:rFonts w:ascii="Calibri" w:eastAsia="Calibri" w:hAnsi="Calibri" w:cs="Calibri"/>
            <w:sz w:val="24"/>
            <w:szCs w:val="24"/>
            <w:u w:color="0000FF"/>
          </w:rPr>
          <w:t>gmail.</w:t>
        </w:r>
        <w:r w:rsidR="002B67C5" w:rsidRPr="001F0EEB">
          <w:rPr>
            <w:rStyle w:val="Hyperlink"/>
            <w:rFonts w:ascii="Calibri" w:eastAsia="Calibri" w:hAnsi="Calibri" w:cs="Calibri"/>
            <w:spacing w:val="-1"/>
            <w:sz w:val="24"/>
            <w:szCs w:val="24"/>
            <w:u w:color="0000FF"/>
          </w:rPr>
          <w:t>c</w:t>
        </w:r>
        <w:r w:rsidR="002B67C5" w:rsidRPr="001F0EEB">
          <w:rPr>
            <w:rStyle w:val="Hyperlink"/>
            <w:rFonts w:ascii="Calibri" w:eastAsia="Calibri" w:hAnsi="Calibri" w:cs="Calibri"/>
            <w:sz w:val="24"/>
            <w:szCs w:val="24"/>
            <w:u w:color="0000FF"/>
          </w:rPr>
          <w:t>o</w:t>
        </w:r>
      </w:hyperlink>
      <w:hyperlink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m</w:t>
        </w:r>
      </w:hyperlink>
    </w:p>
    <w:p w:rsidR="00C94CDE" w:rsidRDefault="00C94CDE">
      <w:pPr>
        <w:spacing w:before="18" w:line="220" w:lineRule="exact"/>
        <w:rPr>
          <w:sz w:val="22"/>
          <w:szCs w:val="22"/>
        </w:rPr>
        <w:sectPr w:rsidR="00C94CDE">
          <w:type w:val="continuous"/>
          <w:pgSz w:w="12240" w:h="15840"/>
          <w:pgMar w:top="1480" w:right="1380" w:bottom="280" w:left="1340" w:header="720" w:footer="720" w:gutter="0"/>
          <w:cols w:space="720"/>
        </w:sectPr>
      </w:pPr>
    </w:p>
    <w:p w:rsidR="00C94CDE" w:rsidRDefault="000E2364" w:rsidP="00370BE7">
      <w:pPr>
        <w:spacing w:before="11"/>
        <w:ind w:left="100" w:right="-28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lastRenderedPageBreak/>
        <w:t>M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proofErr w:type="gramStart"/>
      <w:r>
        <w:rPr>
          <w:rFonts w:ascii="Calibri" w:eastAsia="Calibri" w:hAnsi="Calibri" w:cs="Calibri"/>
          <w:spacing w:val="1"/>
          <w:sz w:val="24"/>
          <w:szCs w:val="24"/>
        </w:rPr>
        <w:t>:-</w:t>
      </w:r>
      <w:proofErr w:type="gram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+</w:t>
      </w:r>
      <w:r>
        <w:rPr>
          <w:rFonts w:ascii="Calibri" w:eastAsia="Calibri" w:hAnsi="Calibri" w:cs="Calibri"/>
          <w:sz w:val="24"/>
          <w:szCs w:val="24"/>
        </w:rPr>
        <w:t>9</w:t>
      </w:r>
      <w:r>
        <w:rPr>
          <w:rFonts w:ascii="Calibri" w:eastAsia="Calibri" w:hAnsi="Calibri" w:cs="Calibri"/>
          <w:spacing w:val="2"/>
          <w:sz w:val="24"/>
          <w:szCs w:val="24"/>
        </w:rPr>
        <w:t>1</w:t>
      </w:r>
      <w:r w:rsidR="00370BE7">
        <w:rPr>
          <w:rFonts w:ascii="Calibri" w:eastAsia="Calibri" w:hAnsi="Calibri" w:cs="Calibri"/>
          <w:spacing w:val="2"/>
          <w:sz w:val="24"/>
          <w:szCs w:val="24"/>
        </w:rPr>
        <w:t>-</w:t>
      </w:r>
      <w:r>
        <w:rPr>
          <w:rFonts w:ascii="Calibri" w:eastAsia="Calibri" w:hAnsi="Calibri" w:cs="Calibri"/>
          <w:spacing w:val="-2"/>
          <w:sz w:val="24"/>
          <w:szCs w:val="24"/>
        </w:rPr>
        <w:t>9</w:t>
      </w:r>
      <w:r>
        <w:rPr>
          <w:rFonts w:ascii="Calibri" w:eastAsia="Calibri" w:hAnsi="Calibri" w:cs="Calibri"/>
          <w:sz w:val="24"/>
          <w:szCs w:val="24"/>
        </w:rPr>
        <w:t>8</w:t>
      </w:r>
      <w:r>
        <w:rPr>
          <w:rFonts w:ascii="Calibri" w:eastAsia="Calibri" w:hAnsi="Calibri" w:cs="Calibri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6</w:t>
      </w:r>
      <w:r>
        <w:rPr>
          <w:rFonts w:ascii="Calibri" w:eastAsia="Calibri" w:hAnsi="Calibri" w:cs="Calibri"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-1"/>
          <w:sz w:val="24"/>
          <w:szCs w:val="24"/>
        </w:rPr>
        <w:t>7</w:t>
      </w:r>
      <w:r>
        <w:rPr>
          <w:rFonts w:ascii="Calibri" w:eastAsia="Calibri" w:hAnsi="Calibri" w:cs="Calibri"/>
          <w:sz w:val="24"/>
          <w:szCs w:val="24"/>
        </w:rPr>
        <w:t>39</w:t>
      </w:r>
    </w:p>
    <w:p w:rsidR="00C94CDE" w:rsidRDefault="000E2364">
      <w:pPr>
        <w:spacing w:before="8" w:line="140" w:lineRule="exact"/>
        <w:rPr>
          <w:sz w:val="14"/>
          <w:szCs w:val="14"/>
        </w:rPr>
      </w:pPr>
      <w:r>
        <w:br w:type="column"/>
      </w:r>
    </w:p>
    <w:p w:rsidR="00C94CDE" w:rsidRDefault="00C94CDE">
      <w:pPr>
        <w:spacing w:line="200" w:lineRule="exact"/>
      </w:pPr>
    </w:p>
    <w:p w:rsidR="00C94CDE" w:rsidRDefault="00C94CDE">
      <w:pPr>
        <w:spacing w:line="200" w:lineRule="exact"/>
      </w:pPr>
    </w:p>
    <w:p w:rsidR="00C94CDE" w:rsidRDefault="000E2364">
      <w:pPr>
        <w:spacing w:line="420" w:lineRule="exact"/>
        <w:rPr>
          <w:rFonts w:ascii="Calibri" w:eastAsia="Calibri" w:hAnsi="Calibri" w:cs="Calibri"/>
          <w:sz w:val="36"/>
          <w:szCs w:val="36"/>
        </w:rPr>
        <w:sectPr w:rsidR="00C94CDE">
          <w:type w:val="continuous"/>
          <w:pgSz w:w="12240" w:h="15840"/>
          <w:pgMar w:top="1480" w:right="1380" w:bottom="280" w:left="1340" w:header="720" w:footer="720" w:gutter="0"/>
          <w:cols w:num="2" w:space="720" w:equalWidth="0">
            <w:col w:w="2506" w:space="768"/>
            <w:col w:w="6246"/>
          </w:cols>
        </w:sectPr>
      </w:pP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CA</w:t>
      </w:r>
      <w:r>
        <w:rPr>
          <w:rFonts w:ascii="Calibri" w:eastAsia="Calibri" w:hAnsi="Calibri" w:cs="Calibri"/>
          <w:b/>
          <w:spacing w:val="-2"/>
          <w:sz w:val="36"/>
          <w:szCs w:val="36"/>
          <w:u w:val="thick" w:color="000000"/>
        </w:rPr>
        <w:t>R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E</w:t>
      </w:r>
      <w:r>
        <w:rPr>
          <w:rFonts w:ascii="Calibri" w:eastAsia="Calibri" w:hAnsi="Calibri" w:cs="Calibri"/>
          <w:b/>
          <w:spacing w:val="1"/>
          <w:sz w:val="36"/>
          <w:szCs w:val="36"/>
          <w:u w:val="thick" w:color="000000"/>
        </w:rPr>
        <w:t>E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R</w:t>
      </w:r>
      <w:r>
        <w:rPr>
          <w:rFonts w:ascii="Calibri" w:eastAsia="Calibri" w:hAnsi="Calibri" w:cs="Calibri"/>
          <w:b/>
          <w:spacing w:val="-1"/>
          <w:sz w:val="36"/>
          <w:szCs w:val="36"/>
          <w:u w:val="thick" w:color="000000"/>
        </w:rPr>
        <w:t xml:space="preserve"> 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O</w:t>
      </w:r>
      <w:r>
        <w:rPr>
          <w:rFonts w:ascii="Calibri" w:eastAsia="Calibri" w:hAnsi="Calibri" w:cs="Calibri"/>
          <w:b/>
          <w:spacing w:val="-1"/>
          <w:sz w:val="36"/>
          <w:szCs w:val="36"/>
          <w:u w:val="thick" w:color="000000"/>
        </w:rPr>
        <w:t>B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JE</w:t>
      </w:r>
      <w:r>
        <w:rPr>
          <w:rFonts w:ascii="Calibri" w:eastAsia="Calibri" w:hAnsi="Calibri" w:cs="Calibri"/>
          <w:b/>
          <w:spacing w:val="1"/>
          <w:sz w:val="36"/>
          <w:szCs w:val="36"/>
          <w:u w:val="thick" w:color="000000"/>
        </w:rPr>
        <w:t>C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T</w:t>
      </w:r>
      <w:r>
        <w:rPr>
          <w:rFonts w:ascii="Calibri" w:eastAsia="Calibri" w:hAnsi="Calibri" w:cs="Calibri"/>
          <w:b/>
          <w:spacing w:val="2"/>
          <w:sz w:val="36"/>
          <w:szCs w:val="36"/>
          <w:u w:val="thick" w:color="000000"/>
        </w:rPr>
        <w:t>I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VES</w:t>
      </w:r>
    </w:p>
    <w:p w:rsidR="00C94CDE" w:rsidRDefault="00C94CDE">
      <w:pPr>
        <w:spacing w:before="8" w:line="260" w:lineRule="exact"/>
        <w:rPr>
          <w:sz w:val="26"/>
          <w:szCs w:val="26"/>
        </w:rPr>
      </w:pPr>
    </w:p>
    <w:p w:rsidR="00C94CDE" w:rsidRDefault="000E2364">
      <w:pPr>
        <w:spacing w:before="4" w:line="276" w:lineRule="auto"/>
        <w:ind w:left="100" w:right="11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To</w:t>
      </w:r>
      <w:r>
        <w:rPr>
          <w:rFonts w:ascii="Calibri" w:eastAsia="Calibri" w:hAnsi="Calibri" w:cs="Calibri"/>
          <w:spacing w:val="6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at</w:t>
      </w:r>
      <w:r>
        <w:rPr>
          <w:rFonts w:ascii="Calibri" w:eastAsia="Calibri" w:hAnsi="Calibri" w:cs="Calibri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sz w:val="28"/>
          <w:szCs w:val="28"/>
        </w:rPr>
        <w:t>ain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a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gr</w:t>
      </w:r>
      <w:r>
        <w:rPr>
          <w:rFonts w:ascii="Calibri" w:eastAsia="Calibri" w:hAnsi="Calibri" w:cs="Calibri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sz w:val="28"/>
          <w:szCs w:val="28"/>
        </w:rPr>
        <w:t>wth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o</w:t>
      </w:r>
      <w:r>
        <w:rPr>
          <w:rFonts w:ascii="Calibri" w:eastAsia="Calibri" w:hAnsi="Calibri" w:cs="Calibri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sz w:val="28"/>
          <w:szCs w:val="28"/>
        </w:rPr>
        <w:t>ie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t</w:t>
      </w:r>
      <w:r>
        <w:rPr>
          <w:rFonts w:ascii="Calibri" w:eastAsia="Calibri" w:hAnsi="Calibri" w:cs="Calibri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sz w:val="28"/>
          <w:szCs w:val="28"/>
        </w:rPr>
        <w:t>d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</w:rPr>
        <w:t>ch</w:t>
      </w:r>
      <w:r>
        <w:rPr>
          <w:rFonts w:ascii="Calibri" w:eastAsia="Calibri" w:hAnsi="Calibri" w:cs="Calibri"/>
          <w:sz w:val="28"/>
          <w:szCs w:val="28"/>
        </w:rPr>
        <w:t>alle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g</w:t>
      </w:r>
      <w:r>
        <w:rPr>
          <w:rFonts w:ascii="Calibri" w:eastAsia="Calibri" w:hAnsi="Calibri" w:cs="Calibri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sz w:val="28"/>
          <w:szCs w:val="28"/>
        </w:rPr>
        <w:t>s</w:t>
      </w:r>
      <w:r>
        <w:rPr>
          <w:rFonts w:ascii="Calibri" w:eastAsia="Calibri" w:hAnsi="Calibri" w:cs="Calibri"/>
          <w:spacing w:val="62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2"/>
          <w:sz w:val="28"/>
          <w:szCs w:val="28"/>
        </w:rPr>
        <w:t>a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d</w:t>
      </w:r>
      <w:r>
        <w:rPr>
          <w:rFonts w:ascii="Calibri" w:eastAsia="Calibri" w:hAnsi="Calibri" w:cs="Calibri"/>
          <w:spacing w:val="60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rewa</w:t>
      </w:r>
      <w:r>
        <w:rPr>
          <w:rFonts w:ascii="Calibri" w:eastAsia="Calibri" w:hAnsi="Calibri" w:cs="Calibri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sz w:val="28"/>
          <w:szCs w:val="28"/>
        </w:rPr>
        <w:t>ing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sz w:val="28"/>
          <w:szCs w:val="28"/>
        </w:rPr>
        <w:t xml:space="preserve">areer </w:t>
      </w:r>
      <w:r>
        <w:rPr>
          <w:rFonts w:ascii="Calibri" w:eastAsia="Calibri" w:hAnsi="Calibri" w:cs="Calibri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in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sz w:val="28"/>
          <w:szCs w:val="28"/>
        </w:rPr>
        <w:t>ig</w:t>
      </w:r>
      <w:r>
        <w:rPr>
          <w:rFonts w:ascii="Calibri" w:eastAsia="Calibri" w:hAnsi="Calibri" w:cs="Calibri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sz w:val="28"/>
          <w:szCs w:val="28"/>
        </w:rPr>
        <w:t xml:space="preserve">ly </w:t>
      </w:r>
      <w:r>
        <w:rPr>
          <w:rFonts w:ascii="Calibri" w:eastAsia="Calibri" w:hAnsi="Calibri" w:cs="Calibri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sz w:val="28"/>
          <w:szCs w:val="28"/>
        </w:rPr>
        <w:t>ote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tial in</w:t>
      </w:r>
      <w:r>
        <w:rPr>
          <w:rFonts w:ascii="Calibri" w:eastAsia="Calibri" w:hAnsi="Calibri" w:cs="Calibri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sz w:val="28"/>
          <w:szCs w:val="28"/>
        </w:rPr>
        <w:t>stry</w:t>
      </w:r>
      <w:r>
        <w:rPr>
          <w:rFonts w:ascii="Calibri" w:eastAsia="Calibri" w:hAnsi="Calibri" w:cs="Calibri"/>
          <w:spacing w:val="6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a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 xml:space="preserve">d  show </w:t>
      </w:r>
      <w:r>
        <w:rPr>
          <w:rFonts w:ascii="Calibri" w:eastAsia="Calibri" w:hAnsi="Calibri" w:cs="Calibri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sz w:val="28"/>
          <w:szCs w:val="28"/>
        </w:rPr>
        <w:t>yself as</w:t>
      </w:r>
      <w:r>
        <w:rPr>
          <w:rFonts w:ascii="Calibri" w:eastAsia="Calibri" w:hAnsi="Calibri" w:cs="Calibri"/>
          <w:spacing w:val="62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sz w:val="28"/>
          <w:szCs w:val="28"/>
        </w:rPr>
        <w:t>r</w:t>
      </w:r>
      <w:r>
        <w:rPr>
          <w:rFonts w:ascii="Calibri" w:eastAsia="Calibri" w:hAnsi="Calibri" w:cs="Calibri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sz w:val="28"/>
          <w:szCs w:val="28"/>
        </w:rPr>
        <w:t>fe</w:t>
      </w:r>
      <w:r>
        <w:rPr>
          <w:rFonts w:ascii="Calibri" w:eastAsia="Calibri" w:hAnsi="Calibri" w:cs="Calibri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sz w:val="28"/>
          <w:szCs w:val="28"/>
        </w:rPr>
        <w:t>s</w:t>
      </w:r>
      <w:r>
        <w:rPr>
          <w:rFonts w:ascii="Calibri" w:eastAsia="Calibri" w:hAnsi="Calibri" w:cs="Calibri"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sz w:val="28"/>
          <w:szCs w:val="28"/>
        </w:rPr>
        <w:t>onal</w:t>
      </w:r>
      <w:r>
        <w:rPr>
          <w:rFonts w:ascii="Calibri" w:eastAsia="Calibri" w:hAnsi="Calibri" w:cs="Calibri"/>
          <w:spacing w:val="6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in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well</w:t>
      </w:r>
      <w:r>
        <w:rPr>
          <w:rFonts w:ascii="Calibri" w:eastAsia="Calibri" w:hAnsi="Calibri" w:cs="Calibri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</w:rPr>
        <w:t>kn</w:t>
      </w:r>
      <w:r>
        <w:rPr>
          <w:rFonts w:ascii="Calibri" w:eastAsia="Calibri" w:hAnsi="Calibri" w:cs="Calibri"/>
          <w:sz w:val="28"/>
          <w:szCs w:val="28"/>
        </w:rPr>
        <w:t>o</w:t>
      </w:r>
      <w:r>
        <w:rPr>
          <w:rFonts w:ascii="Calibri" w:eastAsia="Calibri" w:hAnsi="Calibri" w:cs="Calibri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sz w:val="28"/>
          <w:szCs w:val="28"/>
        </w:rPr>
        <w:t>n</w:t>
      </w:r>
      <w:r>
        <w:rPr>
          <w:rFonts w:ascii="Calibri" w:eastAsia="Calibri" w:hAnsi="Calibri" w:cs="Calibri"/>
          <w:spacing w:val="60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o</w:t>
      </w:r>
      <w:r>
        <w:rPr>
          <w:rFonts w:ascii="Calibri" w:eastAsia="Calibri" w:hAnsi="Calibri" w:cs="Calibri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sz w:val="28"/>
          <w:szCs w:val="28"/>
        </w:rPr>
        <w:t>ga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iza</w:t>
      </w:r>
      <w:r>
        <w:rPr>
          <w:rFonts w:ascii="Calibri" w:eastAsia="Calibri" w:hAnsi="Calibri" w:cs="Calibri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sz w:val="28"/>
          <w:szCs w:val="28"/>
        </w:rPr>
        <w:t>i</w:t>
      </w:r>
      <w:r>
        <w:rPr>
          <w:rFonts w:ascii="Calibri" w:eastAsia="Calibri" w:hAnsi="Calibri" w:cs="Calibri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,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where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 xml:space="preserve">I </w:t>
      </w:r>
      <w:r>
        <w:rPr>
          <w:rFonts w:ascii="Calibri" w:eastAsia="Calibri" w:hAnsi="Calibri" w:cs="Calibri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sz w:val="28"/>
          <w:szCs w:val="28"/>
        </w:rPr>
        <w:t>an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share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m</w:t>
      </w:r>
      <w:r>
        <w:rPr>
          <w:rFonts w:ascii="Calibri" w:eastAsia="Calibri" w:hAnsi="Calibri" w:cs="Calibri"/>
          <w:sz w:val="28"/>
          <w:szCs w:val="28"/>
        </w:rPr>
        <w:t>y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2"/>
          <w:sz w:val="28"/>
          <w:szCs w:val="28"/>
        </w:rPr>
        <w:t>k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o</w:t>
      </w:r>
      <w:r>
        <w:rPr>
          <w:rFonts w:ascii="Calibri" w:eastAsia="Calibri" w:hAnsi="Calibri" w:cs="Calibri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sz w:val="28"/>
          <w:szCs w:val="28"/>
        </w:rPr>
        <w:t>l</w:t>
      </w:r>
      <w:r>
        <w:rPr>
          <w:rFonts w:ascii="Calibri" w:eastAsia="Calibri" w:hAnsi="Calibri" w:cs="Calibri"/>
          <w:spacing w:val="-3"/>
          <w:sz w:val="28"/>
          <w:szCs w:val="28"/>
        </w:rPr>
        <w:t>e</w:t>
      </w:r>
      <w:r>
        <w:rPr>
          <w:rFonts w:ascii="Calibri" w:eastAsia="Calibri" w:hAnsi="Calibri" w:cs="Calibri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sz w:val="28"/>
          <w:szCs w:val="28"/>
        </w:rPr>
        <w:t>g</w:t>
      </w:r>
      <w:r>
        <w:rPr>
          <w:rFonts w:ascii="Calibri" w:eastAsia="Calibri" w:hAnsi="Calibri" w:cs="Calibri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sz w:val="28"/>
          <w:szCs w:val="28"/>
        </w:rPr>
        <w:t>,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id</w:t>
      </w:r>
      <w:r>
        <w:rPr>
          <w:rFonts w:ascii="Calibri" w:eastAsia="Calibri" w:hAnsi="Calibri" w:cs="Calibri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sz w:val="28"/>
          <w:szCs w:val="28"/>
        </w:rPr>
        <w:t>as</w:t>
      </w:r>
      <w:r>
        <w:rPr>
          <w:rFonts w:ascii="Calibri" w:eastAsia="Calibri" w:hAnsi="Calibri" w:cs="Calibri"/>
          <w:spacing w:val="6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a</w:t>
      </w:r>
      <w:r>
        <w:rPr>
          <w:rFonts w:ascii="Calibri" w:eastAsia="Calibri" w:hAnsi="Calibri" w:cs="Calibri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d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skills</w:t>
      </w:r>
      <w:r>
        <w:rPr>
          <w:rFonts w:ascii="Calibri" w:eastAsia="Calibri" w:hAnsi="Calibri" w:cs="Calibri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 xml:space="preserve">to </w:t>
      </w:r>
      <w:r>
        <w:rPr>
          <w:rFonts w:ascii="Calibri" w:eastAsia="Calibri" w:hAnsi="Calibri" w:cs="Calibri"/>
          <w:spacing w:val="-1"/>
          <w:sz w:val="28"/>
          <w:szCs w:val="28"/>
        </w:rPr>
        <w:t>th</w:t>
      </w:r>
      <w:r>
        <w:rPr>
          <w:rFonts w:ascii="Calibri" w:eastAsia="Calibri" w:hAnsi="Calibri" w:cs="Calibri"/>
          <w:sz w:val="28"/>
          <w:szCs w:val="28"/>
        </w:rPr>
        <w:t>e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o</w:t>
      </w:r>
      <w:r>
        <w:rPr>
          <w:rFonts w:ascii="Calibri" w:eastAsia="Calibri" w:hAnsi="Calibri" w:cs="Calibri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sz w:val="28"/>
          <w:szCs w:val="28"/>
        </w:rPr>
        <w:t>ga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iza</w:t>
      </w:r>
      <w:r>
        <w:rPr>
          <w:rFonts w:ascii="Calibri" w:eastAsia="Calibri" w:hAnsi="Calibri" w:cs="Calibri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sz w:val="28"/>
          <w:szCs w:val="28"/>
        </w:rPr>
        <w:t>i</w:t>
      </w:r>
      <w:r>
        <w:rPr>
          <w:rFonts w:ascii="Calibri" w:eastAsia="Calibri" w:hAnsi="Calibri" w:cs="Calibri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,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whi</w:t>
      </w:r>
      <w:r>
        <w:rPr>
          <w:rFonts w:ascii="Calibri" w:eastAsia="Calibri" w:hAnsi="Calibri" w:cs="Calibri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sz w:val="28"/>
          <w:szCs w:val="28"/>
        </w:rPr>
        <w:t>h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 xml:space="preserve">is </w:t>
      </w:r>
      <w:r>
        <w:rPr>
          <w:rFonts w:ascii="Calibri" w:eastAsia="Calibri" w:hAnsi="Calibri" w:cs="Calibri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sz w:val="28"/>
          <w:szCs w:val="28"/>
        </w:rPr>
        <w:t>e</w:t>
      </w:r>
      <w:r>
        <w:rPr>
          <w:rFonts w:ascii="Calibri" w:eastAsia="Calibri" w:hAnsi="Calibri" w:cs="Calibri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efi</w:t>
      </w:r>
      <w:r>
        <w:rPr>
          <w:rFonts w:ascii="Calibri" w:eastAsia="Calibri" w:hAnsi="Calibri" w:cs="Calibri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sz w:val="28"/>
          <w:szCs w:val="28"/>
        </w:rPr>
        <w:t>ial f</w:t>
      </w:r>
      <w:r>
        <w:rPr>
          <w:rFonts w:ascii="Calibri" w:eastAsia="Calibri" w:hAnsi="Calibri" w:cs="Calibri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sz w:val="28"/>
          <w:szCs w:val="28"/>
        </w:rPr>
        <w:t xml:space="preserve">r </w:t>
      </w:r>
      <w:r>
        <w:rPr>
          <w:rFonts w:ascii="Calibri" w:eastAsia="Calibri" w:hAnsi="Calibri" w:cs="Calibri"/>
          <w:spacing w:val="-1"/>
          <w:sz w:val="28"/>
          <w:szCs w:val="28"/>
        </w:rPr>
        <w:t>th</w:t>
      </w:r>
      <w:r>
        <w:rPr>
          <w:rFonts w:ascii="Calibri" w:eastAsia="Calibri" w:hAnsi="Calibri" w:cs="Calibri"/>
          <w:sz w:val="28"/>
          <w:szCs w:val="28"/>
        </w:rPr>
        <w:t>e</w:t>
      </w:r>
      <w:r>
        <w:rPr>
          <w:rFonts w:ascii="Calibri" w:eastAsia="Calibri" w:hAnsi="Calibri" w:cs="Calibri"/>
          <w:spacing w:val="6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o</w:t>
      </w:r>
      <w:r>
        <w:rPr>
          <w:rFonts w:ascii="Calibri" w:eastAsia="Calibri" w:hAnsi="Calibri" w:cs="Calibri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sz w:val="28"/>
          <w:szCs w:val="28"/>
        </w:rPr>
        <w:t>ga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iza</w:t>
      </w:r>
      <w:r>
        <w:rPr>
          <w:rFonts w:ascii="Calibri" w:eastAsia="Calibri" w:hAnsi="Calibri" w:cs="Calibri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sz w:val="28"/>
          <w:szCs w:val="28"/>
        </w:rPr>
        <w:t>i</w:t>
      </w:r>
      <w:r>
        <w:rPr>
          <w:rFonts w:ascii="Calibri" w:eastAsia="Calibri" w:hAnsi="Calibri" w:cs="Calibri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pacing w:val="-3"/>
          <w:sz w:val="28"/>
          <w:szCs w:val="28"/>
        </w:rPr>
        <w:t>’</w:t>
      </w:r>
      <w:r>
        <w:rPr>
          <w:rFonts w:ascii="Calibri" w:eastAsia="Calibri" w:hAnsi="Calibri" w:cs="Calibri"/>
          <w:sz w:val="28"/>
          <w:szCs w:val="28"/>
        </w:rPr>
        <w:t>s aim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a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d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obje</w:t>
      </w:r>
      <w:r>
        <w:rPr>
          <w:rFonts w:ascii="Calibri" w:eastAsia="Calibri" w:hAnsi="Calibri" w:cs="Calibri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sz w:val="28"/>
          <w:szCs w:val="28"/>
        </w:rPr>
        <w:t>tives.</w:t>
      </w:r>
    </w:p>
    <w:p w:rsidR="00C94CDE" w:rsidRDefault="00C94CDE">
      <w:pPr>
        <w:spacing w:before="7" w:line="180" w:lineRule="exact"/>
        <w:rPr>
          <w:sz w:val="19"/>
          <w:szCs w:val="19"/>
        </w:rPr>
      </w:pPr>
    </w:p>
    <w:p w:rsidR="00C94CDE" w:rsidRDefault="000E2364">
      <w:pPr>
        <w:ind w:left="2420" w:right="2382"/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EDUCATI</w:t>
      </w:r>
      <w:r>
        <w:rPr>
          <w:rFonts w:ascii="Calibri" w:eastAsia="Calibri" w:hAnsi="Calibri" w:cs="Calibri"/>
          <w:b/>
          <w:spacing w:val="-2"/>
          <w:sz w:val="36"/>
          <w:szCs w:val="36"/>
          <w:u w:val="thick" w:color="000000"/>
        </w:rPr>
        <w:t>O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NAL</w:t>
      </w:r>
      <w:r>
        <w:rPr>
          <w:rFonts w:ascii="Calibri" w:eastAsia="Calibri" w:hAnsi="Calibri" w:cs="Calibri"/>
          <w:b/>
          <w:spacing w:val="2"/>
          <w:sz w:val="36"/>
          <w:szCs w:val="36"/>
          <w:u w:val="thick" w:color="000000"/>
        </w:rPr>
        <w:t xml:space="preserve"> 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QUALIFI</w:t>
      </w:r>
      <w:r>
        <w:rPr>
          <w:rFonts w:ascii="Calibri" w:eastAsia="Calibri" w:hAnsi="Calibri" w:cs="Calibri"/>
          <w:b/>
          <w:spacing w:val="-1"/>
          <w:sz w:val="36"/>
          <w:szCs w:val="36"/>
          <w:u w:val="thick" w:color="000000"/>
        </w:rPr>
        <w:t>C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ATI</w:t>
      </w:r>
      <w:r>
        <w:rPr>
          <w:rFonts w:ascii="Calibri" w:eastAsia="Calibri" w:hAnsi="Calibri" w:cs="Calibri"/>
          <w:b/>
          <w:spacing w:val="-1"/>
          <w:sz w:val="36"/>
          <w:szCs w:val="36"/>
          <w:u w:val="thick" w:color="000000"/>
        </w:rPr>
        <w:t>O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N</w:t>
      </w:r>
    </w:p>
    <w:p w:rsidR="00C94CDE" w:rsidRDefault="00C94CDE">
      <w:pPr>
        <w:spacing w:before="12" w:line="220" w:lineRule="exact"/>
        <w:rPr>
          <w:sz w:val="22"/>
          <w:szCs w:val="22"/>
        </w:rPr>
      </w:pPr>
    </w:p>
    <w:p w:rsidR="00C94CDE" w:rsidRDefault="000E2364" w:rsidP="0023536A">
      <w:pPr>
        <w:ind w:left="46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sz w:val="24"/>
          <w:szCs w:val="24"/>
        </w:rPr>
        <w:t>BA</w:t>
      </w:r>
      <w:proofErr w:type="gramEnd"/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n Ho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l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Ma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ageme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 Pun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b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un</w:t>
      </w:r>
      <w:r>
        <w:rPr>
          <w:rFonts w:ascii="Calibri" w:eastAsia="Calibri" w:hAnsi="Calibri" w:cs="Calibri"/>
          <w:sz w:val="24"/>
          <w:szCs w:val="24"/>
        </w:rPr>
        <w:t>iv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rsi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 w:rsidR="00D16915">
        <w:rPr>
          <w:rFonts w:ascii="Calibri" w:eastAsia="Calibri" w:hAnsi="Calibri" w:cs="Calibri"/>
          <w:sz w:val="24"/>
          <w:szCs w:val="24"/>
        </w:rPr>
        <w:t xml:space="preserve"> (2012-2015)</w:t>
      </w:r>
      <w:r w:rsidR="0023536A">
        <w:rPr>
          <w:rFonts w:ascii="Calibri" w:eastAsia="Calibri" w:hAnsi="Calibri" w:cs="Calibri"/>
          <w:sz w:val="24"/>
          <w:szCs w:val="24"/>
        </w:rPr>
        <w:t>.</w:t>
      </w:r>
    </w:p>
    <w:p w:rsidR="00C94CDE" w:rsidRDefault="000E2364">
      <w:pPr>
        <w:spacing w:before="43"/>
        <w:ind w:left="46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achel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proofErr w:type="gram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sz w:val="24"/>
          <w:szCs w:val="24"/>
        </w:rPr>
        <w:t>y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IA</w:t>
      </w:r>
      <w:r>
        <w:rPr>
          <w:rFonts w:ascii="Calibri" w:eastAsia="Calibri" w:hAnsi="Calibri" w:cs="Calibri"/>
          <w:b/>
          <w:sz w:val="24"/>
          <w:szCs w:val="24"/>
        </w:rPr>
        <w:t>SE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Un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v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ty of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06 –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C94CDE" w:rsidRDefault="000E2364">
      <w:pPr>
        <w:spacing w:before="11"/>
        <w:ind w:left="46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12</w:t>
      </w:r>
      <w:proofErr w:type="spellStart"/>
      <w:r>
        <w:rPr>
          <w:rFonts w:ascii="Calibri" w:eastAsia="Calibri" w:hAnsi="Calibri" w:cs="Calibri"/>
          <w:spacing w:val="-1"/>
          <w:position w:val="11"/>
          <w:sz w:val="16"/>
          <w:szCs w:val="16"/>
        </w:rPr>
        <w:t>t</w:t>
      </w:r>
      <w:r>
        <w:rPr>
          <w:rFonts w:ascii="Calibri" w:eastAsia="Calibri" w:hAnsi="Calibri" w:cs="Calibri"/>
          <w:position w:val="11"/>
          <w:sz w:val="16"/>
          <w:szCs w:val="16"/>
        </w:rPr>
        <w:t>h</w:t>
      </w:r>
      <w:proofErr w:type="spellEnd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ssed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ard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.P.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gir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’s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ool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ew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</w:p>
    <w:p w:rsidR="00C94CDE" w:rsidRDefault="000E2364">
      <w:pPr>
        <w:spacing w:before="9"/>
        <w:ind w:left="46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10</w:t>
      </w:r>
      <w:proofErr w:type="spellStart"/>
      <w:r>
        <w:rPr>
          <w:rFonts w:ascii="Calibri" w:eastAsia="Calibri" w:hAnsi="Calibri" w:cs="Calibri"/>
          <w:spacing w:val="-1"/>
          <w:position w:val="11"/>
          <w:sz w:val="16"/>
          <w:szCs w:val="16"/>
        </w:rPr>
        <w:t>t</w:t>
      </w:r>
      <w:r>
        <w:rPr>
          <w:rFonts w:ascii="Calibri" w:eastAsia="Calibri" w:hAnsi="Calibri" w:cs="Calibri"/>
          <w:position w:val="11"/>
          <w:sz w:val="16"/>
          <w:szCs w:val="16"/>
        </w:rPr>
        <w:t>h</w:t>
      </w:r>
      <w:proofErr w:type="spellEnd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ssed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ard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N</w:t>
      </w:r>
      <w:r>
        <w:rPr>
          <w:rFonts w:ascii="Calibri" w:eastAsia="Calibri" w:hAnsi="Calibri" w:cs="Calibri"/>
          <w:sz w:val="24"/>
          <w:szCs w:val="24"/>
        </w:rPr>
        <w:t xml:space="preserve">.P. </w:t>
      </w:r>
      <w:proofErr w:type="spellStart"/>
      <w:r>
        <w:rPr>
          <w:rFonts w:ascii="Calibri" w:eastAsia="Calibri" w:hAnsi="Calibri" w:cs="Calibri"/>
          <w:sz w:val="24"/>
          <w:szCs w:val="24"/>
        </w:rPr>
        <w:t>Ba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</w:t>
      </w:r>
      <w:r w:rsidR="0041092D"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gir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’s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ool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ew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</w:p>
    <w:p w:rsidR="00C94CDE" w:rsidRDefault="00C94CDE">
      <w:pPr>
        <w:spacing w:before="2" w:line="180" w:lineRule="exact"/>
        <w:rPr>
          <w:sz w:val="18"/>
          <w:szCs w:val="18"/>
        </w:rPr>
      </w:pPr>
    </w:p>
    <w:p w:rsidR="00C94CDE" w:rsidRDefault="00C94CDE">
      <w:pPr>
        <w:spacing w:line="200" w:lineRule="exact"/>
      </w:pPr>
    </w:p>
    <w:p w:rsidR="00C94CDE" w:rsidRDefault="000E2364">
      <w:pPr>
        <w:ind w:left="2967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A</w:t>
      </w:r>
      <w:r>
        <w:rPr>
          <w:rFonts w:ascii="Calibri" w:eastAsia="Calibri" w:hAnsi="Calibri" w:cs="Calibri"/>
          <w:b/>
          <w:spacing w:val="1"/>
          <w:sz w:val="36"/>
          <w:szCs w:val="36"/>
          <w:u w:val="thick" w:color="000000"/>
        </w:rPr>
        <w:t>DD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ITI</w:t>
      </w:r>
      <w:r>
        <w:rPr>
          <w:rFonts w:ascii="Calibri" w:eastAsia="Calibri" w:hAnsi="Calibri" w:cs="Calibri"/>
          <w:b/>
          <w:spacing w:val="-2"/>
          <w:sz w:val="36"/>
          <w:szCs w:val="36"/>
          <w:u w:val="thick" w:color="000000"/>
        </w:rPr>
        <w:t>O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NAL QUALIFI</w:t>
      </w:r>
      <w:r>
        <w:rPr>
          <w:rFonts w:ascii="Calibri" w:eastAsia="Calibri" w:hAnsi="Calibri" w:cs="Calibri"/>
          <w:b/>
          <w:spacing w:val="-1"/>
          <w:sz w:val="36"/>
          <w:szCs w:val="36"/>
          <w:u w:val="thick" w:color="000000"/>
        </w:rPr>
        <w:t>C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ATI</w:t>
      </w:r>
      <w:r>
        <w:rPr>
          <w:rFonts w:ascii="Calibri" w:eastAsia="Calibri" w:hAnsi="Calibri" w:cs="Calibri"/>
          <w:b/>
          <w:spacing w:val="-1"/>
          <w:sz w:val="36"/>
          <w:szCs w:val="36"/>
          <w:u w:val="thick" w:color="000000"/>
        </w:rPr>
        <w:t>O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N</w:t>
      </w:r>
    </w:p>
    <w:p w:rsidR="00C94CDE" w:rsidRDefault="000E2364">
      <w:pPr>
        <w:spacing w:before="66"/>
        <w:ind w:left="46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avi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proofErr w:type="gram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ca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sz w:val="24"/>
          <w:szCs w:val="24"/>
        </w:rPr>
        <w:t>/P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l</w:t>
      </w:r>
      <w:r w:rsidR="0041092D">
        <w:rPr>
          <w:rFonts w:ascii="Calibri" w:eastAsia="Calibri" w:hAnsi="Calibri" w:cs="Calibri"/>
          <w:b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 w:rsidR="0041092D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cate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 w:rsidR="0041092D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ork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in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Colle</w:t>
      </w:r>
      <w:r>
        <w:rPr>
          <w:rFonts w:ascii="Calibri" w:eastAsia="Calibri" w:hAnsi="Calibri" w:cs="Calibri"/>
          <w:spacing w:val="-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PD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C94CDE" w:rsidRDefault="000E2364">
      <w:pPr>
        <w:spacing w:before="43"/>
        <w:ind w:left="46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avi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proofErr w:type="gramEnd"/>
      <w:r>
        <w:rPr>
          <w:rFonts w:ascii="Calibri" w:eastAsia="Calibri" w:hAnsi="Calibri" w:cs="Calibri"/>
          <w:spacing w:val="1"/>
          <w:sz w:val="24"/>
          <w:szCs w:val="24"/>
        </w:rPr>
        <w:t xml:space="preserve"> a</w:t>
      </w:r>
      <w:r w:rsidR="0041092D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St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te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ifi</w:t>
      </w:r>
      <w:r>
        <w:rPr>
          <w:rFonts w:ascii="Calibri" w:eastAsia="Calibri" w:hAnsi="Calibri" w:cs="Calibri"/>
          <w:b/>
          <w:sz w:val="24"/>
          <w:szCs w:val="24"/>
        </w:rPr>
        <w:t xml:space="preserve">cate </w:t>
      </w:r>
      <w:r>
        <w:rPr>
          <w:rFonts w:ascii="Calibri" w:eastAsia="Calibri" w:hAnsi="Calibri" w:cs="Calibri"/>
          <w:spacing w:val="1"/>
          <w:sz w:val="24"/>
          <w:szCs w:val="24"/>
        </w:rPr>
        <w:t>fo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loya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ills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G</w:t>
      </w:r>
      <w:r>
        <w:rPr>
          <w:rFonts w:ascii="Calibri" w:eastAsia="Calibri" w:hAnsi="Calibri" w:cs="Calibri"/>
          <w:b/>
          <w:sz w:val="24"/>
          <w:szCs w:val="24"/>
        </w:rPr>
        <w:t>ov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me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of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NCT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C94CDE" w:rsidRDefault="000E2364">
      <w:pPr>
        <w:spacing w:before="43" w:line="277" w:lineRule="auto"/>
        <w:ind w:left="820" w:right="336" w:hanging="36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avi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proofErr w:type="gram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cate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ion in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op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3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 w:rsidR="0041092D">
        <w:rPr>
          <w:rFonts w:ascii="Calibri" w:eastAsia="Calibri" w:hAnsi="Calibri" w:cs="Calibri"/>
          <w:b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z w:val="24"/>
          <w:szCs w:val="24"/>
        </w:rPr>
        <w:t xml:space="preserve">s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z w:val="24"/>
          <w:szCs w:val="24"/>
        </w:rPr>
        <w:t>or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ul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ph</w:t>
      </w:r>
      <w:r>
        <w:rPr>
          <w:rFonts w:ascii="Calibri" w:eastAsia="Calibri" w:hAnsi="Calibri" w:cs="Calibri"/>
          <w:b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C94CDE" w:rsidRDefault="00C94CDE">
      <w:pPr>
        <w:spacing w:before="3" w:line="180" w:lineRule="exact"/>
        <w:rPr>
          <w:sz w:val="19"/>
          <w:szCs w:val="19"/>
        </w:rPr>
      </w:pPr>
    </w:p>
    <w:p w:rsidR="00C94CDE" w:rsidRDefault="00C94CDE">
      <w:pPr>
        <w:spacing w:line="200" w:lineRule="exact"/>
      </w:pPr>
    </w:p>
    <w:p w:rsidR="00C94CDE" w:rsidRDefault="00C94CDE">
      <w:pPr>
        <w:spacing w:line="200" w:lineRule="exact"/>
      </w:pPr>
    </w:p>
    <w:p w:rsidR="00C94CDE" w:rsidRDefault="000E2364">
      <w:pPr>
        <w:spacing w:line="420" w:lineRule="exact"/>
        <w:ind w:left="3299" w:right="3259"/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WO</w:t>
      </w:r>
      <w:r>
        <w:rPr>
          <w:rFonts w:ascii="Calibri" w:eastAsia="Calibri" w:hAnsi="Calibri" w:cs="Calibri"/>
          <w:b/>
          <w:spacing w:val="-2"/>
          <w:sz w:val="36"/>
          <w:szCs w:val="36"/>
          <w:u w:val="thick" w:color="000000"/>
        </w:rPr>
        <w:t>R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K EXPERI</w:t>
      </w:r>
      <w:r>
        <w:rPr>
          <w:rFonts w:ascii="Calibri" w:eastAsia="Calibri" w:hAnsi="Calibri" w:cs="Calibri"/>
          <w:b/>
          <w:spacing w:val="1"/>
          <w:sz w:val="36"/>
          <w:szCs w:val="36"/>
          <w:u w:val="thick" w:color="000000"/>
        </w:rPr>
        <w:t>E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NCE</w:t>
      </w:r>
    </w:p>
    <w:p w:rsidR="00C94CDE" w:rsidRDefault="00C94CDE">
      <w:pPr>
        <w:spacing w:before="4" w:line="240" w:lineRule="exact"/>
        <w:rPr>
          <w:sz w:val="24"/>
          <w:szCs w:val="24"/>
        </w:rPr>
      </w:pPr>
    </w:p>
    <w:p w:rsidR="005051A7" w:rsidRDefault="005051A7">
      <w:pPr>
        <w:spacing w:before="4" w:line="240" w:lineRule="exact"/>
        <w:rPr>
          <w:sz w:val="24"/>
          <w:szCs w:val="24"/>
        </w:rPr>
      </w:pPr>
    </w:p>
    <w:p w:rsidR="005051A7" w:rsidRDefault="000E2364" w:rsidP="005051A7">
      <w:pPr>
        <w:spacing w:before="26"/>
        <w:ind w:left="46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leted</w:t>
      </w:r>
      <w:proofErr w:type="gram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six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of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4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eri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4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gra.</w:t>
      </w:r>
      <w:r w:rsidR="005051A7">
        <w:rPr>
          <w:rFonts w:ascii="Calibri" w:eastAsia="Calibri" w:hAnsi="Calibri" w:cs="Calibri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5051A7" w:rsidRPr="000F0D27" w:rsidRDefault="005051A7" w:rsidP="000F0D27">
      <w:pPr>
        <w:pStyle w:val="ListParagraph"/>
        <w:numPr>
          <w:ilvl w:val="0"/>
          <w:numId w:val="7"/>
        </w:numPr>
        <w:spacing w:before="26"/>
        <w:rPr>
          <w:rFonts w:ascii="Calibri" w:eastAsia="Calibri" w:hAnsi="Calibri" w:cs="Calibri"/>
          <w:sz w:val="24"/>
          <w:szCs w:val="24"/>
        </w:rPr>
      </w:pPr>
      <w:r w:rsidRPr="000F0D27">
        <w:rPr>
          <w:rFonts w:ascii="Calibri" w:eastAsia="Calibri" w:hAnsi="Calibri" w:cs="Calibri"/>
          <w:sz w:val="24"/>
          <w:szCs w:val="24"/>
        </w:rPr>
        <w:t>Attend</w:t>
      </w:r>
      <w:r w:rsidR="000F0D27" w:rsidRPr="000F0D27">
        <w:rPr>
          <w:rFonts w:ascii="Calibri" w:eastAsia="Calibri" w:hAnsi="Calibri" w:cs="Calibri"/>
          <w:sz w:val="24"/>
          <w:szCs w:val="24"/>
        </w:rPr>
        <w:t xml:space="preserve">ing private patients from two and half </w:t>
      </w:r>
      <w:r w:rsidRPr="000F0D27">
        <w:rPr>
          <w:rFonts w:ascii="Calibri" w:eastAsia="Calibri" w:hAnsi="Calibri" w:cs="Calibri"/>
          <w:sz w:val="24"/>
          <w:szCs w:val="24"/>
        </w:rPr>
        <w:t>years.</w:t>
      </w:r>
    </w:p>
    <w:p w:rsidR="005051A7" w:rsidRDefault="005051A7" w:rsidP="00E07ABE">
      <w:pPr>
        <w:spacing w:before="26"/>
        <w:rPr>
          <w:rFonts w:ascii="Calibri" w:eastAsia="Calibri" w:hAnsi="Calibri" w:cs="Calibri"/>
          <w:sz w:val="24"/>
          <w:szCs w:val="24"/>
        </w:rPr>
        <w:sectPr w:rsidR="005051A7">
          <w:type w:val="continuous"/>
          <w:pgSz w:w="12240" w:h="15840"/>
          <w:pgMar w:top="1480" w:right="1380" w:bottom="280" w:left="1340" w:header="720" w:footer="720" w:gutter="0"/>
          <w:cols w:space="720"/>
        </w:sectPr>
      </w:pPr>
    </w:p>
    <w:p w:rsidR="00C94CDE" w:rsidRDefault="000E2364" w:rsidP="008113A5">
      <w:pPr>
        <w:spacing w:line="420" w:lineRule="exact"/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position w:val="1"/>
          <w:sz w:val="36"/>
          <w:szCs w:val="36"/>
          <w:u w:val="thick" w:color="000000"/>
        </w:rPr>
        <w:lastRenderedPageBreak/>
        <w:t xml:space="preserve">JOB </w:t>
      </w:r>
      <w:r>
        <w:rPr>
          <w:rFonts w:ascii="Calibri" w:eastAsia="Calibri" w:hAnsi="Calibri" w:cs="Calibri"/>
          <w:b/>
          <w:spacing w:val="-1"/>
          <w:position w:val="1"/>
          <w:sz w:val="36"/>
          <w:szCs w:val="36"/>
          <w:u w:val="thick" w:color="000000"/>
        </w:rPr>
        <w:t>R</w:t>
      </w:r>
      <w:r>
        <w:rPr>
          <w:rFonts w:ascii="Calibri" w:eastAsia="Calibri" w:hAnsi="Calibri" w:cs="Calibri"/>
          <w:b/>
          <w:position w:val="1"/>
          <w:sz w:val="36"/>
          <w:szCs w:val="36"/>
          <w:u w:val="thick" w:color="000000"/>
        </w:rPr>
        <w:t>ESPONSIB</w:t>
      </w:r>
      <w:r>
        <w:rPr>
          <w:rFonts w:ascii="Calibri" w:eastAsia="Calibri" w:hAnsi="Calibri" w:cs="Calibri"/>
          <w:b/>
          <w:spacing w:val="2"/>
          <w:position w:val="1"/>
          <w:sz w:val="36"/>
          <w:szCs w:val="36"/>
          <w:u w:val="thick" w:color="000000"/>
        </w:rPr>
        <w:t>I</w:t>
      </w:r>
      <w:r>
        <w:rPr>
          <w:rFonts w:ascii="Calibri" w:eastAsia="Calibri" w:hAnsi="Calibri" w:cs="Calibri"/>
          <w:b/>
          <w:spacing w:val="-1"/>
          <w:position w:val="1"/>
          <w:sz w:val="36"/>
          <w:szCs w:val="36"/>
          <w:u w:val="thick" w:color="000000"/>
        </w:rPr>
        <w:t>L</w:t>
      </w:r>
      <w:r>
        <w:rPr>
          <w:rFonts w:ascii="Calibri" w:eastAsia="Calibri" w:hAnsi="Calibri" w:cs="Calibri"/>
          <w:b/>
          <w:position w:val="1"/>
          <w:sz w:val="36"/>
          <w:szCs w:val="36"/>
          <w:u w:val="thick" w:color="000000"/>
        </w:rPr>
        <w:t>ITI</w:t>
      </w:r>
      <w:r>
        <w:rPr>
          <w:rFonts w:ascii="Calibri" w:eastAsia="Calibri" w:hAnsi="Calibri" w:cs="Calibri"/>
          <w:b/>
          <w:spacing w:val="-1"/>
          <w:position w:val="1"/>
          <w:sz w:val="36"/>
          <w:szCs w:val="36"/>
          <w:u w:val="thick" w:color="000000"/>
        </w:rPr>
        <w:t>E</w:t>
      </w:r>
      <w:r>
        <w:rPr>
          <w:rFonts w:ascii="Calibri" w:eastAsia="Calibri" w:hAnsi="Calibri" w:cs="Calibri"/>
          <w:b/>
          <w:position w:val="1"/>
          <w:sz w:val="36"/>
          <w:szCs w:val="36"/>
          <w:u w:val="thick" w:color="000000"/>
        </w:rPr>
        <w:t>S</w:t>
      </w:r>
    </w:p>
    <w:p w:rsidR="00C94CDE" w:rsidRDefault="00C94CDE">
      <w:pPr>
        <w:spacing w:before="5" w:line="260" w:lineRule="exact"/>
        <w:rPr>
          <w:sz w:val="26"/>
          <w:szCs w:val="26"/>
        </w:rPr>
      </w:pPr>
    </w:p>
    <w:p w:rsidR="00C94CDE" w:rsidRDefault="000E2364">
      <w:pPr>
        <w:spacing w:before="26"/>
        <w:ind w:left="14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Wor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proofErr w:type="gram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3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ph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C94CDE" w:rsidRDefault="000E2364">
      <w:pPr>
        <w:spacing w:before="19"/>
        <w:ind w:left="14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evel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proofErr w:type="gram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 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vie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 w:rsidR="0041092D">
        <w:rPr>
          <w:rFonts w:ascii="Calibri" w:eastAsia="Calibri" w:hAnsi="Calibri" w:cs="Calibri"/>
          <w:spacing w:val="1"/>
          <w:sz w:val="24"/>
          <w:szCs w:val="24"/>
        </w:rPr>
        <w:t>program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C94CDE" w:rsidRDefault="000E2364">
      <w:pPr>
        <w:spacing w:before="19"/>
        <w:ind w:left="14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Wri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proofErr w:type="gramEnd"/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ase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s.</w:t>
      </w:r>
    </w:p>
    <w:p w:rsidR="00C94CDE" w:rsidRDefault="000E2364">
      <w:pPr>
        <w:spacing w:before="19"/>
        <w:ind w:left="14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Collec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proofErr w:type="gramEnd"/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s.</w:t>
      </w:r>
    </w:p>
    <w:p w:rsidR="00C94CDE" w:rsidRDefault="000E2364">
      <w:pPr>
        <w:spacing w:before="19" w:line="255" w:lineRule="auto"/>
        <w:ind w:left="500" w:right="69" w:hanging="36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proofErr w:type="gram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vi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eir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ers 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ow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event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d/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 xml:space="preserve">ove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s.</w:t>
      </w:r>
    </w:p>
    <w:p w:rsidR="00C94CDE" w:rsidRDefault="000E2364">
      <w:pPr>
        <w:spacing w:line="256" w:lineRule="auto"/>
        <w:ind w:left="500" w:right="898" w:hanging="36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Ke</w:t>
      </w:r>
      <w:r>
        <w:rPr>
          <w:rFonts w:ascii="Calibri" w:eastAsia="Calibri" w:hAnsi="Calibri" w:cs="Calibri"/>
          <w:spacing w:val="1"/>
          <w:sz w:val="24"/>
          <w:szCs w:val="24"/>
        </w:rPr>
        <w:t>ep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proofErr w:type="gramEnd"/>
      <w:r>
        <w:rPr>
          <w:rFonts w:ascii="Calibri" w:eastAsia="Calibri" w:hAnsi="Calibri" w:cs="Calibri"/>
          <w:spacing w:val="-1"/>
          <w:sz w:val="24"/>
          <w:szCs w:val="24"/>
        </w:rPr>
        <w:t xml:space="preserve"> u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ew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q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3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ologi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 availa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g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s.</w:t>
      </w:r>
    </w:p>
    <w:p w:rsidR="00C94CDE" w:rsidRDefault="000E2364">
      <w:pPr>
        <w:spacing w:line="280" w:lineRule="exact"/>
        <w:ind w:left="14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position w:val="1"/>
          <w:sz w:val="24"/>
          <w:szCs w:val="24"/>
        </w:rPr>
        <w:t></w:t>
      </w:r>
      <w:r>
        <w:rPr>
          <w:position w:val="1"/>
          <w:sz w:val="24"/>
          <w:szCs w:val="24"/>
        </w:rPr>
        <w:t xml:space="preserve"> </w:t>
      </w:r>
      <w:r>
        <w:rPr>
          <w:spacing w:val="49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ei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proofErr w:type="gramEnd"/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leg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lly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le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le.</w:t>
      </w:r>
    </w:p>
    <w:p w:rsidR="00C94CDE" w:rsidRDefault="000E2364">
      <w:pPr>
        <w:spacing w:before="19" w:line="280" w:lineRule="exact"/>
        <w:ind w:left="14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ag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proofErr w:type="gram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ris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C94CDE" w:rsidRDefault="000E2364">
      <w:pPr>
        <w:spacing w:before="5" w:line="420" w:lineRule="exact"/>
        <w:ind w:left="3706" w:right="3968"/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INTE</w:t>
      </w:r>
      <w:r>
        <w:rPr>
          <w:rFonts w:ascii="Calibri" w:eastAsia="Calibri" w:hAnsi="Calibri" w:cs="Calibri"/>
          <w:b/>
          <w:spacing w:val="-2"/>
          <w:sz w:val="36"/>
          <w:szCs w:val="36"/>
          <w:u w:val="thick" w:color="000000"/>
        </w:rPr>
        <w:t>R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EST</w:t>
      </w:r>
    </w:p>
    <w:p w:rsidR="00C94CDE" w:rsidRDefault="00C94CDE">
      <w:pPr>
        <w:spacing w:before="6" w:line="240" w:lineRule="exact"/>
        <w:rPr>
          <w:sz w:val="24"/>
          <w:szCs w:val="24"/>
        </w:rPr>
      </w:pPr>
    </w:p>
    <w:p w:rsidR="00C94CDE" w:rsidRDefault="000E2364">
      <w:pPr>
        <w:spacing w:before="26"/>
        <w:ind w:left="14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proofErr w:type="gram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 w:rsidR="0041092D">
        <w:rPr>
          <w:rFonts w:ascii="Calibri" w:eastAsia="Calibri" w:hAnsi="Calibri" w:cs="Calibri"/>
          <w:sz w:val="24"/>
          <w:szCs w:val="24"/>
        </w:rPr>
        <w:t xml:space="preserve"> to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C94CDE" w:rsidRDefault="000E2364">
      <w:pPr>
        <w:spacing w:before="43"/>
        <w:ind w:left="14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et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g.</w:t>
      </w:r>
    </w:p>
    <w:p w:rsidR="00C94CDE" w:rsidRDefault="000E2364">
      <w:pPr>
        <w:spacing w:before="43"/>
        <w:ind w:left="14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proofErr w:type="gram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oo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les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ed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ess.</w:t>
      </w:r>
    </w:p>
    <w:p w:rsidR="00C94CDE" w:rsidRDefault="00C94CDE">
      <w:pPr>
        <w:spacing w:before="4" w:line="180" w:lineRule="exact"/>
        <w:rPr>
          <w:sz w:val="18"/>
          <w:szCs w:val="18"/>
        </w:rPr>
      </w:pPr>
    </w:p>
    <w:p w:rsidR="00C94CDE" w:rsidRDefault="00C94CDE">
      <w:pPr>
        <w:spacing w:line="200" w:lineRule="exact"/>
      </w:pPr>
    </w:p>
    <w:p w:rsidR="00C94CDE" w:rsidRDefault="00C94CDE">
      <w:pPr>
        <w:spacing w:line="200" w:lineRule="exact"/>
      </w:pPr>
    </w:p>
    <w:p w:rsidR="00C94CDE" w:rsidRDefault="00C94CDE">
      <w:pPr>
        <w:spacing w:line="200" w:lineRule="exact"/>
      </w:pPr>
    </w:p>
    <w:p w:rsidR="00C94CDE" w:rsidRDefault="000E2364">
      <w:pPr>
        <w:spacing w:line="420" w:lineRule="exact"/>
        <w:ind w:left="3615" w:right="3874"/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ST</w:t>
      </w:r>
      <w:r>
        <w:rPr>
          <w:rFonts w:ascii="Calibri" w:eastAsia="Calibri" w:hAnsi="Calibri" w:cs="Calibri"/>
          <w:b/>
          <w:spacing w:val="-1"/>
          <w:sz w:val="36"/>
          <w:szCs w:val="36"/>
          <w:u w:val="thick" w:color="000000"/>
        </w:rPr>
        <w:t>R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ENGTH</w:t>
      </w:r>
    </w:p>
    <w:p w:rsidR="00C94CDE" w:rsidRDefault="00C94CDE">
      <w:pPr>
        <w:spacing w:before="6" w:line="240" w:lineRule="exact"/>
        <w:rPr>
          <w:sz w:val="24"/>
          <w:szCs w:val="24"/>
        </w:rPr>
      </w:pPr>
    </w:p>
    <w:p w:rsidR="00C94CDE" w:rsidRDefault="000E2364">
      <w:pPr>
        <w:spacing w:before="26"/>
        <w:ind w:left="14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ng</w:t>
      </w:r>
      <w:proofErr w:type="gramEnd"/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370BE7" w:rsidRDefault="000E2364" w:rsidP="00370BE7">
      <w:pPr>
        <w:spacing w:before="43"/>
        <w:ind w:left="14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proofErr w:type="gramEnd"/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ger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4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C94CDE" w:rsidRDefault="00C94CDE">
      <w:pPr>
        <w:spacing w:before="1" w:line="180" w:lineRule="exact"/>
        <w:rPr>
          <w:sz w:val="18"/>
          <w:szCs w:val="18"/>
        </w:rPr>
      </w:pPr>
    </w:p>
    <w:p w:rsidR="00C94CDE" w:rsidRDefault="00C94CDE">
      <w:pPr>
        <w:spacing w:line="200" w:lineRule="exact"/>
      </w:pPr>
    </w:p>
    <w:p w:rsidR="00C94CDE" w:rsidRDefault="00C94CDE">
      <w:pPr>
        <w:spacing w:line="200" w:lineRule="exact"/>
      </w:pPr>
    </w:p>
    <w:p w:rsidR="00C94CDE" w:rsidRDefault="00C94CDE">
      <w:pPr>
        <w:spacing w:line="200" w:lineRule="exact"/>
      </w:pPr>
    </w:p>
    <w:p w:rsidR="00C94CDE" w:rsidRDefault="000E2364">
      <w:pPr>
        <w:ind w:left="3016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PE</w:t>
      </w:r>
      <w:r>
        <w:rPr>
          <w:rFonts w:ascii="Calibri" w:eastAsia="Calibri" w:hAnsi="Calibri" w:cs="Calibri"/>
          <w:b/>
          <w:spacing w:val="-1"/>
          <w:sz w:val="36"/>
          <w:szCs w:val="36"/>
          <w:u w:val="thick" w:color="000000"/>
        </w:rPr>
        <w:t>R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SONAL</w:t>
      </w:r>
      <w:r>
        <w:rPr>
          <w:rFonts w:ascii="Calibri" w:eastAsia="Calibri" w:hAnsi="Calibri" w:cs="Calibri"/>
          <w:b/>
          <w:spacing w:val="-1"/>
          <w:sz w:val="36"/>
          <w:szCs w:val="36"/>
          <w:u w:val="thick" w:color="000000"/>
        </w:rPr>
        <w:t xml:space="preserve"> </w:t>
      </w:r>
      <w:r>
        <w:rPr>
          <w:rFonts w:ascii="Calibri" w:eastAsia="Calibri" w:hAnsi="Calibri" w:cs="Calibri"/>
          <w:b/>
          <w:spacing w:val="1"/>
          <w:sz w:val="36"/>
          <w:szCs w:val="36"/>
          <w:u w:val="thick" w:color="000000"/>
        </w:rPr>
        <w:t>D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E</w:t>
      </w:r>
      <w:r>
        <w:rPr>
          <w:rFonts w:ascii="Calibri" w:eastAsia="Calibri" w:hAnsi="Calibri" w:cs="Calibri"/>
          <w:b/>
          <w:spacing w:val="1"/>
          <w:sz w:val="36"/>
          <w:szCs w:val="36"/>
          <w:u w:val="thick" w:color="000000"/>
        </w:rPr>
        <w:t>T</w:t>
      </w:r>
      <w:r>
        <w:rPr>
          <w:rFonts w:ascii="Calibri" w:eastAsia="Calibri" w:hAnsi="Calibri" w:cs="Calibri"/>
          <w:b/>
          <w:sz w:val="36"/>
          <w:szCs w:val="36"/>
          <w:u w:val="thick" w:color="000000"/>
        </w:rPr>
        <w:t>AILS</w:t>
      </w:r>
    </w:p>
    <w:p w:rsidR="00C94CDE" w:rsidRDefault="00C94CDE">
      <w:pPr>
        <w:spacing w:before="9" w:line="180" w:lineRule="exact"/>
        <w:rPr>
          <w:sz w:val="19"/>
          <w:szCs w:val="19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315"/>
        <w:gridCol w:w="2223"/>
        <w:gridCol w:w="1162"/>
        <w:gridCol w:w="3710"/>
      </w:tblGrid>
      <w:tr w:rsidR="00C94CDE">
        <w:trPr>
          <w:trHeight w:hRule="exact" w:val="396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78"/>
              <w:ind w:left="40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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66"/>
              <w:ind w:left="7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66"/>
              <w:ind w:left="317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yap</w:t>
            </w:r>
            <w:proofErr w:type="spellEnd"/>
          </w:p>
        </w:tc>
      </w:tr>
      <w:tr w:rsidR="00C94CDE">
        <w:trPr>
          <w:trHeight w:hRule="exact" w:val="338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20"/>
              <w:ind w:left="40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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8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’s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8"/>
              <w:ind w:left="7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8"/>
              <w:ind w:left="3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r. K.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yap</w:t>
            </w:r>
            <w:proofErr w:type="spellEnd"/>
          </w:p>
        </w:tc>
      </w:tr>
      <w:tr w:rsidR="00C94CDE">
        <w:trPr>
          <w:trHeight w:hRule="exact" w:val="336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19"/>
              <w:ind w:left="40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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7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.B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7"/>
              <w:ind w:left="7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7"/>
              <w:ind w:left="3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EB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9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87</w:t>
            </w:r>
          </w:p>
        </w:tc>
      </w:tr>
      <w:tr w:rsidR="00C94CDE">
        <w:trPr>
          <w:trHeight w:hRule="exact" w:val="337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19"/>
              <w:ind w:left="40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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6"/>
              <w:ind w:left="7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6"/>
              <w:ind w:left="31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C94CDE">
        <w:trPr>
          <w:trHeight w:hRule="exact" w:val="337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20"/>
              <w:ind w:left="40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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8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8"/>
              <w:ind w:left="7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8"/>
              <w:ind w:left="3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ian</w:t>
            </w:r>
          </w:p>
        </w:tc>
      </w:tr>
      <w:tr w:rsidR="00C94CDE">
        <w:trPr>
          <w:trHeight w:hRule="exact" w:val="734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19"/>
              <w:ind w:left="40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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41092D">
            <w:pPr>
              <w:spacing w:before="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="000E236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="000E2364"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ress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6"/>
              <w:ind w:left="7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:rsidR="00C94CDE" w:rsidRDefault="000E2364">
            <w:pPr>
              <w:spacing w:before="6" w:line="277" w:lineRule="auto"/>
              <w:ind w:left="281" w:right="-4" w:firstLine="3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33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Gole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01</w:t>
            </w:r>
          </w:p>
        </w:tc>
      </w:tr>
    </w:tbl>
    <w:p w:rsidR="00C94CDE" w:rsidRDefault="00C94CDE"/>
    <w:p w:rsidR="00370BE7" w:rsidRDefault="00370BE7"/>
    <w:p w:rsidR="00370BE7" w:rsidRDefault="00370BE7"/>
    <w:p w:rsidR="00370BE7" w:rsidRDefault="00370BE7"/>
    <w:p w:rsidR="00370BE7" w:rsidRDefault="00370BE7">
      <w:pPr>
        <w:sectPr w:rsidR="00370BE7">
          <w:pgSz w:w="12240" w:h="15840"/>
          <w:pgMar w:top="1480" w:right="1400" w:bottom="280" w:left="1660" w:header="720" w:footer="720" w:gutter="0"/>
          <w:cols w:space="720"/>
        </w:sectPr>
      </w:pPr>
      <w:r>
        <w:tab/>
      </w:r>
      <w:r>
        <w:tab/>
      </w:r>
    </w:p>
    <w:p w:rsidR="00C94CDE" w:rsidRPr="00370BE7" w:rsidRDefault="00C94CDE">
      <w:pPr>
        <w:spacing w:line="200" w:lineRule="exact"/>
        <w:rPr>
          <w:b/>
          <w:sz w:val="36"/>
          <w:szCs w:val="36"/>
        </w:rPr>
      </w:pPr>
    </w:p>
    <w:p w:rsidR="00C94CDE" w:rsidRDefault="00C94CDE">
      <w:pPr>
        <w:spacing w:line="200" w:lineRule="exact"/>
      </w:pPr>
    </w:p>
    <w:p w:rsidR="00E02BC8" w:rsidRDefault="00E02BC8">
      <w:pPr>
        <w:spacing w:before="19" w:line="260" w:lineRule="exact"/>
        <w:rPr>
          <w:b/>
          <w:sz w:val="36"/>
          <w:szCs w:val="36"/>
          <w:u w:val="thick"/>
        </w:rPr>
      </w:pPr>
    </w:p>
    <w:p w:rsidR="00E02BC8" w:rsidRDefault="00E02BC8">
      <w:pPr>
        <w:spacing w:before="19" w:line="260" w:lineRule="exact"/>
        <w:rPr>
          <w:b/>
          <w:sz w:val="36"/>
          <w:szCs w:val="36"/>
          <w:u w:val="thick"/>
        </w:rPr>
      </w:pPr>
    </w:p>
    <w:p w:rsidR="00E02BC8" w:rsidRDefault="00E02BC8">
      <w:pPr>
        <w:spacing w:before="19" w:line="260" w:lineRule="exact"/>
        <w:rPr>
          <w:b/>
          <w:sz w:val="36"/>
          <w:szCs w:val="36"/>
          <w:u w:val="thick"/>
        </w:rPr>
      </w:pPr>
    </w:p>
    <w:p w:rsidR="00C94CDE" w:rsidRDefault="00370BE7">
      <w:pPr>
        <w:spacing w:before="19" w:line="260" w:lineRule="exact"/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</w:pPr>
      <w:proofErr w:type="gramStart"/>
      <w:r w:rsidRPr="00370BE7">
        <w:rPr>
          <w:b/>
          <w:sz w:val="36"/>
          <w:szCs w:val="36"/>
          <w:u w:val="thick"/>
        </w:rPr>
        <w:t>Reference</w:t>
      </w:r>
      <w:r w:rsidRPr="00370BE7">
        <w:rPr>
          <w:b/>
          <w:sz w:val="36"/>
          <w:szCs w:val="36"/>
        </w:rPr>
        <w:t xml:space="preserve"> :-</w:t>
      </w:r>
      <w:proofErr w:type="gramEnd"/>
      <w:r>
        <w:rPr>
          <w:b/>
          <w:sz w:val="36"/>
          <w:szCs w:val="36"/>
        </w:rPr>
        <w:t xml:space="preserve"> </w:t>
      </w:r>
      <w:r w:rsidRPr="00370BE7">
        <w:rPr>
          <w:b/>
          <w:sz w:val="24"/>
          <w:szCs w:val="24"/>
        </w:rPr>
        <w:t xml:space="preserve">Dr. </w:t>
      </w:r>
      <w:proofErr w:type="spellStart"/>
      <w:r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Vaishali</w:t>
      </w:r>
      <w:proofErr w:type="spellEnd"/>
      <w:r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G</w:t>
      </w:r>
      <w:r w:rsidRPr="00370BE7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autam</w:t>
      </w:r>
      <w:proofErr w:type="spellEnd"/>
      <w:r w:rsidRPr="00370BE7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 xml:space="preserve"> MPT(</w:t>
      </w:r>
      <w:proofErr w:type="spellStart"/>
      <w:r w:rsidRPr="00370BE7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neuro</w:t>
      </w:r>
      <w:proofErr w:type="spellEnd"/>
      <w:r w:rsidRPr="00370BE7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)</w:t>
      </w:r>
    </w:p>
    <w:p w:rsidR="00370BE7" w:rsidRPr="00370BE7" w:rsidRDefault="00370BE7" w:rsidP="00370BE7">
      <w:pPr>
        <w:shd w:val="clear" w:color="auto" w:fill="FFFFFF"/>
        <w:rPr>
          <w:rFonts w:ascii="Arial" w:hAnsi="Arial" w:cs="Arial"/>
          <w:b/>
          <w:color w:val="222222"/>
          <w:sz w:val="24"/>
          <w:szCs w:val="24"/>
        </w:rPr>
      </w:pPr>
      <w:r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ab/>
        <w:t xml:space="preserve">        </w:t>
      </w:r>
      <w:proofErr w:type="spellStart"/>
      <w:r>
        <w:rPr>
          <w:rFonts w:ascii="Arial" w:hAnsi="Arial" w:cs="Arial"/>
          <w:b/>
          <w:color w:val="222222"/>
          <w:sz w:val="24"/>
          <w:szCs w:val="24"/>
        </w:rPr>
        <w:t>Bhatiya</w:t>
      </w:r>
      <w:proofErr w:type="spellEnd"/>
      <w:r>
        <w:rPr>
          <w:rFonts w:ascii="Arial" w:hAnsi="Arial" w:cs="Arial"/>
          <w:b/>
          <w:color w:val="222222"/>
          <w:sz w:val="24"/>
          <w:szCs w:val="24"/>
        </w:rPr>
        <w:t xml:space="preserve"> Global H</w:t>
      </w:r>
      <w:r w:rsidRPr="00370BE7">
        <w:rPr>
          <w:rFonts w:ascii="Arial" w:hAnsi="Arial" w:cs="Arial"/>
          <w:b/>
          <w:color w:val="222222"/>
          <w:sz w:val="24"/>
          <w:szCs w:val="24"/>
        </w:rPr>
        <w:t>ospital</w:t>
      </w:r>
    </w:p>
    <w:p w:rsidR="00370BE7" w:rsidRPr="00370BE7" w:rsidRDefault="00370BE7" w:rsidP="00370BE7">
      <w:pPr>
        <w:shd w:val="clear" w:color="auto" w:fill="FFFFFF"/>
        <w:ind w:left="1440"/>
        <w:rPr>
          <w:rFonts w:ascii="Arial" w:hAnsi="Arial" w:cs="Arial"/>
          <w:b/>
          <w:color w:val="222222"/>
          <w:sz w:val="24"/>
          <w:szCs w:val="24"/>
        </w:rPr>
      </w:pPr>
      <w:r>
        <w:rPr>
          <w:rFonts w:ascii="Arial" w:hAnsi="Arial" w:cs="Arial"/>
          <w:b/>
          <w:color w:val="222222"/>
          <w:sz w:val="24"/>
          <w:szCs w:val="24"/>
        </w:rPr>
        <w:t xml:space="preserve">        </w:t>
      </w:r>
      <w:proofErr w:type="gramStart"/>
      <w:r>
        <w:rPr>
          <w:rFonts w:ascii="Arial" w:hAnsi="Arial" w:cs="Arial"/>
          <w:b/>
          <w:color w:val="222222"/>
          <w:sz w:val="24"/>
          <w:szCs w:val="24"/>
        </w:rPr>
        <w:t>Mob.</w:t>
      </w:r>
      <w:proofErr w:type="gramEnd"/>
      <w:r>
        <w:rPr>
          <w:rFonts w:ascii="Arial" w:hAnsi="Arial" w:cs="Arial"/>
          <w:b/>
          <w:color w:val="222222"/>
          <w:sz w:val="24"/>
          <w:szCs w:val="24"/>
        </w:rPr>
        <w:t xml:space="preserve"> +91-</w:t>
      </w:r>
      <w:r w:rsidRPr="00370BE7">
        <w:rPr>
          <w:rFonts w:ascii="Arial" w:hAnsi="Arial" w:cs="Arial"/>
          <w:b/>
          <w:color w:val="222222"/>
          <w:sz w:val="24"/>
          <w:szCs w:val="24"/>
        </w:rPr>
        <w:t>9711878577</w:t>
      </w:r>
      <w:r>
        <w:rPr>
          <w:rFonts w:ascii="Arial" w:hAnsi="Arial" w:cs="Arial"/>
          <w:b/>
          <w:color w:val="222222"/>
          <w:sz w:val="24"/>
          <w:szCs w:val="24"/>
        </w:rPr>
        <w:t>.</w:t>
      </w:r>
    </w:p>
    <w:p w:rsidR="00370BE7" w:rsidRPr="00370BE7" w:rsidRDefault="00370BE7">
      <w:pPr>
        <w:spacing w:before="19" w:line="260" w:lineRule="exact"/>
        <w:rPr>
          <w:b/>
          <w:sz w:val="36"/>
          <w:szCs w:val="36"/>
          <w:u w:val="thick"/>
        </w:rPr>
      </w:pPr>
    </w:p>
    <w:p w:rsidR="00370BE7" w:rsidRDefault="00370BE7">
      <w:pPr>
        <w:spacing w:before="19" w:line="260" w:lineRule="exact"/>
        <w:rPr>
          <w:sz w:val="26"/>
          <w:szCs w:val="26"/>
        </w:rPr>
      </w:pPr>
    </w:p>
    <w:p w:rsidR="00370BE7" w:rsidRDefault="00370BE7">
      <w:pPr>
        <w:spacing w:before="19" w:line="260" w:lineRule="exact"/>
        <w:rPr>
          <w:sz w:val="26"/>
          <w:szCs w:val="26"/>
        </w:rPr>
      </w:pPr>
    </w:p>
    <w:p w:rsidR="00370BE7" w:rsidRDefault="00370BE7">
      <w:pPr>
        <w:spacing w:before="19" w:line="260" w:lineRule="exact"/>
        <w:rPr>
          <w:sz w:val="26"/>
          <w:szCs w:val="26"/>
        </w:rPr>
      </w:pPr>
    </w:p>
    <w:p w:rsidR="00C94CDE" w:rsidRDefault="000E2364">
      <w:pPr>
        <w:spacing w:line="420" w:lineRule="exact"/>
        <w:ind w:left="3664" w:right="3424"/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spacing w:val="1"/>
          <w:position w:val="1"/>
          <w:sz w:val="36"/>
          <w:szCs w:val="36"/>
          <w:u w:val="thick" w:color="000000"/>
        </w:rPr>
        <w:t>D</w:t>
      </w:r>
      <w:r>
        <w:rPr>
          <w:rFonts w:ascii="Calibri" w:eastAsia="Calibri" w:hAnsi="Calibri" w:cs="Calibri"/>
          <w:b/>
          <w:spacing w:val="-1"/>
          <w:position w:val="1"/>
          <w:sz w:val="36"/>
          <w:szCs w:val="36"/>
          <w:u w:val="thick" w:color="000000"/>
        </w:rPr>
        <w:t>E</w:t>
      </w:r>
      <w:r>
        <w:rPr>
          <w:rFonts w:ascii="Calibri" w:eastAsia="Calibri" w:hAnsi="Calibri" w:cs="Calibri"/>
          <w:b/>
          <w:position w:val="1"/>
          <w:sz w:val="36"/>
          <w:szCs w:val="36"/>
          <w:u w:val="thick" w:color="000000"/>
        </w:rPr>
        <w:t>C</w:t>
      </w:r>
      <w:r>
        <w:rPr>
          <w:rFonts w:ascii="Calibri" w:eastAsia="Calibri" w:hAnsi="Calibri" w:cs="Calibri"/>
          <w:b/>
          <w:spacing w:val="-2"/>
          <w:position w:val="1"/>
          <w:sz w:val="36"/>
          <w:szCs w:val="36"/>
          <w:u w:val="thick" w:color="000000"/>
        </w:rPr>
        <w:t>L</w:t>
      </w:r>
      <w:r>
        <w:rPr>
          <w:rFonts w:ascii="Calibri" w:eastAsia="Calibri" w:hAnsi="Calibri" w:cs="Calibri"/>
          <w:b/>
          <w:position w:val="1"/>
          <w:sz w:val="36"/>
          <w:szCs w:val="36"/>
          <w:u w:val="thick" w:color="000000"/>
        </w:rPr>
        <w:t>ARA</w:t>
      </w:r>
      <w:r>
        <w:rPr>
          <w:rFonts w:ascii="Calibri" w:eastAsia="Calibri" w:hAnsi="Calibri" w:cs="Calibri"/>
          <w:b/>
          <w:spacing w:val="-1"/>
          <w:position w:val="1"/>
          <w:sz w:val="36"/>
          <w:szCs w:val="36"/>
          <w:u w:val="thick" w:color="000000"/>
        </w:rPr>
        <w:t>T</w:t>
      </w:r>
      <w:r>
        <w:rPr>
          <w:rFonts w:ascii="Calibri" w:eastAsia="Calibri" w:hAnsi="Calibri" w:cs="Calibri"/>
          <w:b/>
          <w:spacing w:val="2"/>
          <w:position w:val="1"/>
          <w:sz w:val="36"/>
          <w:szCs w:val="36"/>
          <w:u w:val="thick" w:color="000000"/>
        </w:rPr>
        <w:t>I</w:t>
      </w:r>
      <w:r>
        <w:rPr>
          <w:rFonts w:ascii="Calibri" w:eastAsia="Calibri" w:hAnsi="Calibri" w:cs="Calibri"/>
          <w:b/>
          <w:position w:val="1"/>
          <w:sz w:val="36"/>
          <w:szCs w:val="36"/>
          <w:u w:val="thick" w:color="000000"/>
        </w:rPr>
        <w:t>ON</w:t>
      </w:r>
    </w:p>
    <w:p w:rsidR="00C94CDE" w:rsidRDefault="00C94CDE">
      <w:pPr>
        <w:spacing w:line="260" w:lineRule="exact"/>
        <w:rPr>
          <w:sz w:val="26"/>
          <w:szCs w:val="26"/>
        </w:rPr>
      </w:pPr>
    </w:p>
    <w:p w:rsidR="000E2364" w:rsidRDefault="000E2364">
      <w:pPr>
        <w:spacing w:before="11"/>
        <w:ind w:left="100"/>
        <w:rPr>
          <w:rFonts w:ascii="Calibri" w:eastAsia="Calibri" w:hAnsi="Calibri" w:cs="Calibri"/>
          <w:sz w:val="24"/>
          <w:szCs w:val="24"/>
        </w:rPr>
      </w:pPr>
    </w:p>
    <w:p w:rsidR="000E2364" w:rsidRDefault="000E2364">
      <w:pPr>
        <w:spacing w:before="11"/>
        <w:ind w:left="100"/>
        <w:rPr>
          <w:rFonts w:ascii="Calibri" w:eastAsia="Calibri" w:hAnsi="Calibri" w:cs="Calibri"/>
          <w:sz w:val="24"/>
          <w:szCs w:val="24"/>
        </w:rPr>
      </w:pPr>
    </w:p>
    <w:p w:rsidR="000E2364" w:rsidRDefault="000E2364">
      <w:pPr>
        <w:spacing w:before="11"/>
        <w:ind w:left="100"/>
        <w:rPr>
          <w:rFonts w:ascii="Calibri" w:eastAsia="Calibri" w:hAnsi="Calibri" w:cs="Calibri"/>
          <w:sz w:val="24"/>
          <w:szCs w:val="24"/>
        </w:rPr>
      </w:pPr>
    </w:p>
    <w:p w:rsidR="00C94CDE" w:rsidRDefault="000E2364" w:rsidP="0004433F">
      <w:pPr>
        <w:spacing w:before="11"/>
        <w:ind w:left="100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ere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 xml:space="preserve">ed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 all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ere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ect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of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ge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</w:p>
    <w:p w:rsidR="000E2364" w:rsidRDefault="000E2364" w:rsidP="0004433F">
      <w:pPr>
        <w:spacing w:before="43" w:line="440" w:lineRule="auto"/>
        <w:ind w:left="100" w:right="2315"/>
        <w:jc w:val="center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mise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  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e 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rms 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aid</w:t>
      </w:r>
      <w:r>
        <w:rPr>
          <w:rFonts w:ascii="Calibri" w:eastAsia="Calibri" w:hAnsi="Calibri" w:cs="Calibri"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 y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med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org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0E2364" w:rsidRDefault="000E2364">
      <w:pPr>
        <w:spacing w:before="43" w:line="440" w:lineRule="auto"/>
        <w:ind w:left="100" w:right="2315"/>
        <w:rPr>
          <w:rFonts w:ascii="Calibri" w:eastAsia="Calibri" w:hAnsi="Calibri" w:cs="Calibri"/>
          <w:sz w:val="24"/>
          <w:szCs w:val="24"/>
        </w:rPr>
      </w:pPr>
    </w:p>
    <w:p w:rsidR="000E2364" w:rsidRDefault="000E2364">
      <w:pPr>
        <w:spacing w:before="43" w:line="440" w:lineRule="auto"/>
        <w:ind w:left="100" w:right="2315"/>
        <w:rPr>
          <w:rFonts w:ascii="Calibri" w:eastAsia="Calibri" w:hAnsi="Calibri" w:cs="Calibri"/>
          <w:sz w:val="24"/>
          <w:szCs w:val="24"/>
        </w:rPr>
      </w:pPr>
    </w:p>
    <w:p w:rsidR="0004433F" w:rsidRDefault="0004433F">
      <w:pPr>
        <w:spacing w:before="43" w:line="440" w:lineRule="auto"/>
        <w:ind w:left="100" w:right="2315"/>
        <w:rPr>
          <w:rFonts w:ascii="Calibri" w:eastAsia="Calibri" w:hAnsi="Calibri" w:cs="Calibri"/>
          <w:sz w:val="24"/>
          <w:szCs w:val="24"/>
        </w:rPr>
      </w:pPr>
    </w:p>
    <w:p w:rsidR="0004433F" w:rsidRDefault="0004433F">
      <w:pPr>
        <w:spacing w:before="43" w:line="440" w:lineRule="auto"/>
        <w:ind w:left="100" w:right="2315"/>
        <w:rPr>
          <w:rFonts w:ascii="Calibri" w:eastAsia="Calibri" w:hAnsi="Calibri" w:cs="Calibri"/>
          <w:sz w:val="24"/>
          <w:szCs w:val="24"/>
        </w:rPr>
      </w:pPr>
    </w:p>
    <w:p w:rsidR="0004433F" w:rsidRDefault="0004433F">
      <w:pPr>
        <w:spacing w:before="43" w:line="440" w:lineRule="auto"/>
        <w:ind w:left="100" w:right="2315"/>
        <w:rPr>
          <w:rFonts w:ascii="Calibri" w:eastAsia="Calibri" w:hAnsi="Calibri" w:cs="Calibri"/>
          <w:sz w:val="24"/>
          <w:szCs w:val="24"/>
        </w:rPr>
      </w:pPr>
    </w:p>
    <w:p w:rsidR="0004433F" w:rsidRDefault="0004433F">
      <w:pPr>
        <w:spacing w:before="43" w:line="440" w:lineRule="auto"/>
        <w:ind w:left="100" w:right="2315"/>
        <w:rPr>
          <w:rFonts w:ascii="Calibri" w:eastAsia="Calibri" w:hAnsi="Calibri" w:cs="Calibri"/>
          <w:sz w:val="24"/>
          <w:szCs w:val="24"/>
        </w:rPr>
      </w:pPr>
    </w:p>
    <w:p w:rsidR="00C94CDE" w:rsidRDefault="000E2364" w:rsidP="0004433F">
      <w:pPr>
        <w:spacing w:before="43" w:line="440" w:lineRule="auto"/>
        <w:ind w:left="720" w:right="2315" w:firstLine="7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e   </w:t>
      </w:r>
      <w:r>
        <w:rPr>
          <w:rFonts w:ascii="Calibri" w:eastAsia="Calibri" w:hAnsi="Calibri" w:cs="Calibri"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:</w:t>
      </w:r>
      <w:r>
        <w:rPr>
          <w:rFonts w:ascii="Calibri" w:eastAsia="Calibri" w:hAnsi="Calibri" w:cs="Calibri"/>
          <w:sz w:val="24"/>
          <w:szCs w:val="24"/>
        </w:rPr>
        <w:t>-</w:t>
      </w:r>
    </w:p>
    <w:p w:rsidR="00C94CDE" w:rsidRDefault="0004433F" w:rsidP="0004433F">
      <w:pPr>
        <w:spacing w:before="2"/>
        <w:ind w:firstLine="720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 </w:t>
      </w:r>
      <w:bookmarkStart w:id="0" w:name="_GoBack"/>
      <w:bookmarkEnd w:id="0"/>
      <w:r w:rsidR="000E2364">
        <w:rPr>
          <w:rFonts w:ascii="Calibri" w:eastAsia="Calibri" w:hAnsi="Calibri" w:cs="Calibri"/>
          <w:sz w:val="24"/>
          <w:szCs w:val="24"/>
        </w:rPr>
        <w:t>Pl</w:t>
      </w:r>
      <w:r w:rsidR="000E2364">
        <w:rPr>
          <w:rFonts w:ascii="Calibri" w:eastAsia="Calibri" w:hAnsi="Calibri" w:cs="Calibri"/>
          <w:spacing w:val="1"/>
          <w:sz w:val="24"/>
          <w:szCs w:val="24"/>
        </w:rPr>
        <w:t>a</w:t>
      </w:r>
      <w:r w:rsidR="000E2364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0E2364">
        <w:rPr>
          <w:rFonts w:ascii="Calibri" w:eastAsia="Calibri" w:hAnsi="Calibri" w:cs="Calibri"/>
          <w:sz w:val="24"/>
          <w:szCs w:val="24"/>
        </w:rPr>
        <w:t xml:space="preserve">e  </w:t>
      </w:r>
      <w:r w:rsidR="000E2364"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proofErr w:type="gramStart"/>
      <w:r w:rsidR="000E2364">
        <w:rPr>
          <w:rFonts w:ascii="Calibri" w:eastAsia="Calibri" w:hAnsi="Calibri" w:cs="Calibri"/>
          <w:spacing w:val="1"/>
          <w:sz w:val="24"/>
          <w:szCs w:val="24"/>
        </w:rPr>
        <w:t>:</w:t>
      </w:r>
      <w:r w:rsidR="000E2364">
        <w:rPr>
          <w:rFonts w:ascii="Calibri" w:eastAsia="Calibri" w:hAnsi="Calibri" w:cs="Calibri"/>
          <w:sz w:val="24"/>
          <w:szCs w:val="24"/>
        </w:rPr>
        <w:t>-</w:t>
      </w:r>
      <w:proofErr w:type="gramEnd"/>
      <w:r w:rsidR="000E2364">
        <w:rPr>
          <w:rFonts w:ascii="Calibri" w:eastAsia="Calibri" w:hAnsi="Calibri" w:cs="Calibri"/>
          <w:sz w:val="24"/>
          <w:szCs w:val="24"/>
        </w:rPr>
        <w:t xml:space="preserve">                                                                                                            </w:t>
      </w:r>
      <w:r w:rsidR="000E2364"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proofErr w:type="spellStart"/>
      <w:r w:rsidR="000E2364">
        <w:rPr>
          <w:rFonts w:ascii="Calibri" w:eastAsia="Calibri" w:hAnsi="Calibri" w:cs="Calibri"/>
          <w:b/>
          <w:sz w:val="28"/>
          <w:szCs w:val="28"/>
        </w:rPr>
        <w:t>Ne</w:t>
      </w:r>
      <w:r w:rsidR="000E2364">
        <w:rPr>
          <w:rFonts w:ascii="Calibri" w:eastAsia="Calibri" w:hAnsi="Calibri" w:cs="Calibri"/>
          <w:b/>
          <w:spacing w:val="-2"/>
          <w:sz w:val="28"/>
          <w:szCs w:val="28"/>
        </w:rPr>
        <w:t>h</w:t>
      </w:r>
      <w:r w:rsidR="000E2364">
        <w:rPr>
          <w:rFonts w:ascii="Calibri" w:eastAsia="Calibri" w:hAnsi="Calibri" w:cs="Calibri"/>
          <w:b/>
          <w:sz w:val="28"/>
          <w:szCs w:val="28"/>
        </w:rPr>
        <w:t>a</w:t>
      </w:r>
      <w:proofErr w:type="spellEnd"/>
      <w:r w:rsidR="000E2364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="000E2364">
        <w:rPr>
          <w:rFonts w:ascii="Calibri" w:eastAsia="Calibri" w:hAnsi="Calibri" w:cs="Calibri"/>
          <w:b/>
          <w:sz w:val="28"/>
          <w:szCs w:val="28"/>
        </w:rPr>
        <w:t>Ka</w:t>
      </w:r>
      <w:r w:rsidR="000E2364">
        <w:rPr>
          <w:rFonts w:ascii="Calibri" w:eastAsia="Calibri" w:hAnsi="Calibri" w:cs="Calibri"/>
          <w:b/>
          <w:spacing w:val="-2"/>
          <w:sz w:val="28"/>
          <w:szCs w:val="28"/>
        </w:rPr>
        <w:t>s</w:t>
      </w:r>
      <w:r w:rsidR="000E2364">
        <w:rPr>
          <w:rFonts w:ascii="Calibri" w:eastAsia="Calibri" w:hAnsi="Calibri" w:cs="Calibri"/>
          <w:b/>
          <w:sz w:val="28"/>
          <w:szCs w:val="28"/>
        </w:rPr>
        <w:t>hyap</w:t>
      </w:r>
      <w:proofErr w:type="spellEnd"/>
    </w:p>
    <w:sectPr w:rsidR="00C94CDE" w:rsidSect="00C94CDE">
      <w:pgSz w:w="12240" w:h="15840"/>
      <w:pgMar w:top="0" w:right="0" w:bottom="0" w:left="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106" w:rsidRDefault="00187106" w:rsidP="0030388E">
      <w:r>
        <w:separator/>
      </w:r>
    </w:p>
  </w:endnote>
  <w:endnote w:type="continuationSeparator" w:id="0">
    <w:p w:rsidR="00187106" w:rsidRDefault="00187106" w:rsidP="00303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106" w:rsidRDefault="00187106" w:rsidP="0030388E">
      <w:r>
        <w:separator/>
      </w:r>
    </w:p>
  </w:footnote>
  <w:footnote w:type="continuationSeparator" w:id="0">
    <w:p w:rsidR="00187106" w:rsidRDefault="00187106" w:rsidP="003038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3BD3"/>
    <w:multiLevelType w:val="hybridMultilevel"/>
    <w:tmpl w:val="913C30AE"/>
    <w:lvl w:ilvl="0" w:tplc="0409000B">
      <w:start w:val="1"/>
      <w:numFmt w:val="bullet"/>
      <w:lvlText w:val=""/>
      <w:lvlJc w:val="left"/>
      <w:pPr>
        <w:ind w:left="15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B5733D3"/>
    <w:multiLevelType w:val="hybridMultilevel"/>
    <w:tmpl w:val="BA9CA9C2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2F3001BA"/>
    <w:multiLevelType w:val="multilevel"/>
    <w:tmpl w:val="6944B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0752265"/>
    <w:multiLevelType w:val="hybridMultilevel"/>
    <w:tmpl w:val="7E3C2C8A"/>
    <w:lvl w:ilvl="0" w:tplc="0409000B">
      <w:start w:val="1"/>
      <w:numFmt w:val="bullet"/>
      <w:lvlText w:val=""/>
      <w:lvlJc w:val="left"/>
      <w:pPr>
        <w:ind w:left="1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4">
    <w:nsid w:val="48A81B4D"/>
    <w:multiLevelType w:val="hybridMultilevel"/>
    <w:tmpl w:val="27C8A7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4756D5"/>
    <w:multiLevelType w:val="hybridMultilevel"/>
    <w:tmpl w:val="D10C54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D66CD2"/>
    <w:multiLevelType w:val="hybridMultilevel"/>
    <w:tmpl w:val="0D3862C4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4CDE"/>
    <w:rsid w:val="0004433F"/>
    <w:rsid w:val="00097C6D"/>
    <w:rsid w:val="000B3756"/>
    <w:rsid w:val="000E2364"/>
    <w:rsid w:val="000F0D27"/>
    <w:rsid w:val="000F79E3"/>
    <w:rsid w:val="001766DA"/>
    <w:rsid w:val="00177AA3"/>
    <w:rsid w:val="00187106"/>
    <w:rsid w:val="001B3557"/>
    <w:rsid w:val="0023536A"/>
    <w:rsid w:val="002541B2"/>
    <w:rsid w:val="002B67C5"/>
    <w:rsid w:val="0030388E"/>
    <w:rsid w:val="00370BE7"/>
    <w:rsid w:val="0041092D"/>
    <w:rsid w:val="004309DE"/>
    <w:rsid w:val="00473C3E"/>
    <w:rsid w:val="00474FC5"/>
    <w:rsid w:val="004B5970"/>
    <w:rsid w:val="005051A7"/>
    <w:rsid w:val="006334A4"/>
    <w:rsid w:val="006E2F56"/>
    <w:rsid w:val="0080290A"/>
    <w:rsid w:val="008113A5"/>
    <w:rsid w:val="00841B9F"/>
    <w:rsid w:val="00843953"/>
    <w:rsid w:val="00C65FF7"/>
    <w:rsid w:val="00C94CDE"/>
    <w:rsid w:val="00D16915"/>
    <w:rsid w:val="00D823B2"/>
    <w:rsid w:val="00DF64D4"/>
    <w:rsid w:val="00E02BC8"/>
    <w:rsid w:val="00E07ABE"/>
    <w:rsid w:val="00EF4A12"/>
    <w:rsid w:val="00F30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B67C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51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38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8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038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388E"/>
  </w:style>
  <w:style w:type="paragraph" w:styleId="Footer">
    <w:name w:val="footer"/>
    <w:basedOn w:val="Normal"/>
    <w:link w:val="FooterChar"/>
    <w:uiPriority w:val="99"/>
    <w:semiHidden/>
    <w:unhideWhenUsed/>
    <w:rsid w:val="003038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3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3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441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4490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shyapneha343@gmail.c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84F91-A621-4C55-80BD-394E90434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Kashyap's</dc:creator>
  <cp:lastModifiedBy>HP</cp:lastModifiedBy>
  <cp:revision>7</cp:revision>
  <cp:lastPrinted>2014-01-06T15:03:00Z</cp:lastPrinted>
  <dcterms:created xsi:type="dcterms:W3CDTF">2014-06-10T09:12:00Z</dcterms:created>
  <dcterms:modified xsi:type="dcterms:W3CDTF">2015-03-28T05:49:00Z</dcterms:modified>
</cp:coreProperties>
</file>